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3B8" w:rsidRPr="009F53B8" w:rsidRDefault="008628E2" w:rsidP="009F53B8">
      <w:pPr>
        <w:autoSpaceDE w:val="0"/>
        <w:spacing w:after="0" w:line="240" w:lineRule="auto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</w:t>
      </w:r>
      <w:r w:rsidR="009F53B8">
        <w:rPr>
          <w:rFonts w:ascii="Times New Roman" w:hAnsi="Times New Roman"/>
          <w:b/>
          <w:sz w:val="40"/>
          <w:szCs w:val="40"/>
        </w:rPr>
        <w:t xml:space="preserve">                 </w:t>
      </w:r>
      <w:r w:rsidR="009F53B8">
        <w:rPr>
          <w:rFonts w:eastAsiaTheme="minorHAnsi"/>
          <w:b/>
          <w:lang w:eastAsia="en-US" w:bidi="en-US"/>
        </w:rPr>
        <w:t xml:space="preserve">Аннотация к рабочей программе по основам </w:t>
      </w:r>
      <w:proofErr w:type="gramStart"/>
      <w:r w:rsidR="009F53B8">
        <w:rPr>
          <w:rFonts w:eastAsiaTheme="minorHAnsi"/>
          <w:b/>
          <w:lang w:eastAsia="en-US" w:bidi="en-US"/>
        </w:rPr>
        <w:t>безопасности</w:t>
      </w:r>
      <w:r w:rsidR="00FF20AC">
        <w:rPr>
          <w:rFonts w:eastAsiaTheme="minorHAnsi"/>
          <w:b/>
          <w:lang w:eastAsia="en-US" w:bidi="en-US"/>
        </w:rPr>
        <w:t xml:space="preserve"> </w:t>
      </w:r>
      <w:r w:rsidR="009F53B8">
        <w:rPr>
          <w:rFonts w:eastAsiaTheme="minorHAnsi"/>
          <w:b/>
          <w:lang w:eastAsia="en-US" w:bidi="en-US"/>
        </w:rPr>
        <w:t xml:space="preserve"> жизнедеятельности</w:t>
      </w:r>
      <w:proofErr w:type="gramEnd"/>
      <w:r w:rsidR="009F53B8">
        <w:rPr>
          <w:rFonts w:eastAsiaTheme="minorHAnsi"/>
          <w:b/>
          <w:lang w:eastAsia="en-US" w:bidi="en-US"/>
        </w:rPr>
        <w:t xml:space="preserve"> </w:t>
      </w:r>
      <w:r w:rsidR="00FF20AC">
        <w:rPr>
          <w:rFonts w:eastAsiaTheme="minorHAnsi"/>
          <w:b/>
          <w:lang w:eastAsia="en-US" w:bidi="en-US"/>
        </w:rPr>
        <w:t xml:space="preserve"> </w:t>
      </w:r>
      <w:r w:rsidR="009F53B8">
        <w:rPr>
          <w:rFonts w:eastAsiaTheme="minorHAnsi"/>
          <w:b/>
          <w:lang w:eastAsia="en-US" w:bidi="en-US"/>
        </w:rPr>
        <w:t xml:space="preserve"> </w:t>
      </w:r>
      <w:r w:rsidR="009F53B8">
        <w:rPr>
          <w:b/>
        </w:rPr>
        <w:t>(ФГОС  ООО)</w:t>
      </w:r>
    </w:p>
    <w:p w:rsidR="009F53B8" w:rsidRDefault="009F53B8" w:rsidP="009F53B8">
      <w:pPr>
        <w:jc w:val="center"/>
        <w:rPr>
          <w:b/>
        </w:rPr>
      </w:pPr>
      <w:r>
        <w:rPr>
          <w:b/>
        </w:rPr>
        <w:t>Муниципального бюджетного общеобразова</w:t>
      </w:r>
      <w:r w:rsidR="00524CA7">
        <w:rPr>
          <w:b/>
        </w:rPr>
        <w:t xml:space="preserve">тельного учреждения </w:t>
      </w:r>
      <w:proofErr w:type="gramStart"/>
      <w:r w:rsidR="00524CA7">
        <w:rPr>
          <w:b/>
        </w:rPr>
        <w:t>« ООШ</w:t>
      </w:r>
      <w:proofErr w:type="gramEnd"/>
      <w:r w:rsidR="00524CA7">
        <w:rPr>
          <w:b/>
        </w:rPr>
        <w:t xml:space="preserve"> №6</w:t>
      </w:r>
      <w:r>
        <w:rPr>
          <w:b/>
        </w:rPr>
        <w:t xml:space="preserve">» </w:t>
      </w:r>
    </w:p>
    <w:p w:rsidR="009F53B8" w:rsidRDefault="009F53B8" w:rsidP="009F53B8">
      <w:pPr>
        <w:jc w:val="center"/>
        <w:rPr>
          <w:b/>
        </w:rPr>
      </w:pPr>
      <w:proofErr w:type="spellStart"/>
      <w:r>
        <w:rPr>
          <w:b/>
        </w:rPr>
        <w:t>Чистопольского</w:t>
      </w:r>
      <w:proofErr w:type="spellEnd"/>
      <w:r>
        <w:rPr>
          <w:b/>
        </w:rPr>
        <w:t xml:space="preserve"> муниципального района Республики Татарстан</w:t>
      </w:r>
    </w:p>
    <w:p w:rsidR="009F53B8" w:rsidRDefault="009F53B8" w:rsidP="009F53B8">
      <w:pPr>
        <w:jc w:val="center"/>
        <w:rPr>
          <w:rFonts w:eastAsiaTheme="minorHAnsi"/>
          <w:b/>
          <w:lang w:eastAsia="en-US" w:bidi="en-US"/>
        </w:rPr>
      </w:pPr>
      <w:r>
        <w:rPr>
          <w:rFonts w:eastAsiaTheme="minorHAnsi"/>
          <w:b/>
          <w:lang w:eastAsia="en-US" w:bidi="en-US"/>
        </w:rPr>
        <w:t>2018-2019 учебный год</w:t>
      </w:r>
    </w:p>
    <w:p w:rsidR="009F53B8" w:rsidRPr="00370005" w:rsidRDefault="009F53B8" w:rsidP="009F53B8">
      <w:pPr>
        <w:ind w:firstLine="708"/>
        <w:jc w:val="both"/>
      </w:pPr>
      <w:r>
        <w:t xml:space="preserve">Настоящая программа по образовательной области «основы безопасности жизнедеятельности» разработана на основании Федерального государственного образовательного стандарта основного общего образования, утвержденного приказом Министерства образования и науки РФ № 1897 от 17 декабря 2010г.,  Приказа </w:t>
      </w:r>
      <w:proofErr w:type="spellStart"/>
      <w:r>
        <w:t>МОиН</w:t>
      </w:r>
      <w:proofErr w:type="spellEnd"/>
      <w:r>
        <w:t xml:space="preserve"> РФ от 29.12.2014г. №1644 «О внесении изменений в приказ Министерства образования и науки Российской Федерации от 17.12.2010г. №1897 «Об утверждении федерального государственного образовательного стандарта основного общего образования».</w:t>
      </w:r>
    </w:p>
    <w:p w:rsidR="009F53B8" w:rsidRPr="00370005" w:rsidRDefault="009F53B8" w:rsidP="009F53B8">
      <w:pPr>
        <w:jc w:val="both"/>
        <w:rPr>
          <w:lang w:eastAsia="en-US"/>
        </w:rPr>
      </w:pPr>
      <w:r w:rsidRPr="00370005">
        <w:rPr>
          <w:lang w:eastAsia="en-US"/>
        </w:rPr>
        <w:t xml:space="preserve"> Данная рабочая программа курса «Основы безопасности жизнедеятельности», предназначена для учащихся 8 класса средней общеобразовательной школы. С 8 класса начинается практическая реализация главной цели изучения основ безопасности в современной школе – образование, развитие и воспитание личности школьника, </w:t>
      </w:r>
      <w:proofErr w:type="gramStart"/>
      <w:r w:rsidRPr="00370005">
        <w:rPr>
          <w:lang w:eastAsia="en-US"/>
        </w:rPr>
        <w:t>способного  к</w:t>
      </w:r>
      <w:proofErr w:type="gramEnd"/>
      <w:r w:rsidRPr="00370005">
        <w:rPr>
          <w:lang w:eastAsia="en-US"/>
        </w:rPr>
        <w:t xml:space="preserve"> самоидентификации и определению своих ценностных приоритетов на основе осмысления опыта человечества в целом, активно и творчески применяющего знания в области безопасной жизнедеятельности в учебной и социальной деятельности.</w:t>
      </w:r>
    </w:p>
    <w:p w:rsidR="009F53B8" w:rsidRPr="00370005" w:rsidRDefault="009F53B8" w:rsidP="009F53B8">
      <w:pPr>
        <w:ind w:firstLine="567"/>
        <w:jc w:val="both"/>
        <w:rPr>
          <w:lang w:eastAsia="en-US"/>
        </w:rPr>
      </w:pPr>
      <w:r w:rsidRPr="00370005">
        <w:rPr>
          <w:lang w:eastAsia="en-US"/>
        </w:rPr>
        <w:t>Указанная главная цель основного общего образования в области безопасности жизнедеятельности конкретизируется применительно к курсам предмета с учётом специфики изучаемого раздела.</w:t>
      </w:r>
    </w:p>
    <w:p w:rsidR="009F53B8" w:rsidRPr="009F53B8" w:rsidRDefault="009F53B8" w:rsidP="009F53B8">
      <w:pPr>
        <w:jc w:val="both"/>
        <w:rPr>
          <w:lang w:eastAsia="en-US"/>
        </w:rPr>
      </w:pPr>
      <w:r w:rsidRPr="00370005">
        <w:rPr>
          <w:lang w:eastAsia="en-US"/>
        </w:rPr>
        <w:t xml:space="preserve">Программа составлена исходя из целей обучения предмета «Основы безопасности жизнедеятельности» в рамках федерального компонента государственного </w:t>
      </w:r>
      <w:proofErr w:type="gramStart"/>
      <w:r w:rsidRPr="00370005">
        <w:rPr>
          <w:lang w:eastAsia="en-US"/>
        </w:rPr>
        <w:t>стандарта  основного</w:t>
      </w:r>
      <w:proofErr w:type="gramEnd"/>
      <w:r w:rsidRPr="00370005">
        <w:rPr>
          <w:lang w:eastAsia="en-US"/>
        </w:rPr>
        <w:t xml:space="preserve"> общего образования в основной школе. Необходимость изучения предмета «Основы безопасности </w:t>
      </w:r>
      <w:proofErr w:type="gramStart"/>
      <w:r w:rsidRPr="00370005">
        <w:rPr>
          <w:lang w:eastAsia="en-US"/>
        </w:rPr>
        <w:t>жизнедеятельности»  в</w:t>
      </w:r>
      <w:proofErr w:type="gramEnd"/>
      <w:r w:rsidRPr="00370005">
        <w:rPr>
          <w:lang w:eastAsia="en-US"/>
        </w:rPr>
        <w:t xml:space="preserve"> школе обуславливается его познавательными и практическими направлениями. Главная задача школьного </w:t>
      </w:r>
      <w:proofErr w:type="gramStart"/>
      <w:r w:rsidRPr="00370005">
        <w:rPr>
          <w:lang w:eastAsia="en-US"/>
        </w:rPr>
        <w:t>изучения  предмета</w:t>
      </w:r>
      <w:proofErr w:type="gramEnd"/>
      <w:r w:rsidRPr="00370005">
        <w:rPr>
          <w:lang w:eastAsia="en-US"/>
        </w:rPr>
        <w:t xml:space="preserve"> «Основы безопасности жизнедеятельности» – понимание каждым учащимся важности сбережения и защиты личного здоровья как индивидуальной и общественной ценности.</w:t>
      </w:r>
      <w:r>
        <w:rPr>
          <w:lang w:eastAsia="en-US"/>
        </w:rPr>
        <w:t xml:space="preserve">                                                        </w:t>
      </w:r>
      <w:r w:rsidRPr="00370005">
        <w:rPr>
          <w:b/>
          <w:u w:val="single"/>
          <w:lang w:eastAsia="en-US"/>
        </w:rPr>
        <w:t>Целью курса является</w:t>
      </w:r>
      <w:r w:rsidRPr="00370005">
        <w:rPr>
          <w:b/>
          <w:lang w:eastAsia="en-US"/>
        </w:rPr>
        <w:t xml:space="preserve">: </w:t>
      </w:r>
    </w:p>
    <w:p w:rsidR="009F53B8" w:rsidRPr="0064380B" w:rsidRDefault="009F53B8" w:rsidP="009F53B8">
      <w:pPr>
        <w:jc w:val="both"/>
        <w:rPr>
          <w:lang w:eastAsia="en-US"/>
        </w:rPr>
      </w:pPr>
      <w:r>
        <w:rPr>
          <w:b/>
          <w:lang w:eastAsia="en-US"/>
        </w:rPr>
        <w:t>-</w:t>
      </w:r>
      <w:r w:rsidRPr="00370005">
        <w:rPr>
          <w:lang w:eastAsia="en-US"/>
        </w:rPr>
        <w:t>безопасное поведение учащихся в чрезвычайных ситуациях природного, техногенного и социального характера;</w:t>
      </w:r>
    </w:p>
    <w:p w:rsidR="009F53B8" w:rsidRPr="00370005" w:rsidRDefault="009F53B8" w:rsidP="009F53B8">
      <w:pPr>
        <w:tabs>
          <w:tab w:val="left" w:pos="7787"/>
        </w:tabs>
        <w:rPr>
          <w:lang w:eastAsia="en-US"/>
        </w:rPr>
      </w:pPr>
      <w:r w:rsidRPr="0064380B">
        <w:rPr>
          <w:b/>
          <w:lang w:eastAsia="en-US"/>
        </w:rPr>
        <w:t>-</w:t>
      </w:r>
      <w:r>
        <w:rPr>
          <w:lang w:eastAsia="en-US"/>
        </w:rPr>
        <w:t>о</w:t>
      </w:r>
      <w:r w:rsidRPr="0064380B">
        <w:rPr>
          <w:lang w:eastAsia="en-US"/>
        </w:rPr>
        <w:t xml:space="preserve">своение знаний о здоровом образе </w:t>
      </w:r>
      <w:proofErr w:type="gramStart"/>
      <w:r w:rsidRPr="0064380B">
        <w:rPr>
          <w:lang w:eastAsia="en-US"/>
        </w:rPr>
        <w:t>жизни;</w:t>
      </w:r>
      <w:r>
        <w:rPr>
          <w:lang w:eastAsia="en-US"/>
        </w:rPr>
        <w:t xml:space="preserve">   </w:t>
      </w:r>
      <w:proofErr w:type="gramEnd"/>
      <w:r>
        <w:rPr>
          <w:lang w:eastAsia="en-US"/>
        </w:rPr>
        <w:t xml:space="preserve">   </w:t>
      </w:r>
      <w:r w:rsidRPr="0064380B">
        <w:rPr>
          <w:lang w:eastAsia="en-US"/>
        </w:rPr>
        <w:t>-воспитание чувства ответственности за личную безопасность;</w:t>
      </w:r>
      <w:r>
        <w:rPr>
          <w:lang w:eastAsia="en-US"/>
        </w:rPr>
        <w:t xml:space="preserve">     </w:t>
      </w:r>
      <w:r w:rsidRPr="0064380B">
        <w:rPr>
          <w:lang w:eastAsia="en-US"/>
        </w:rPr>
        <w:t>-овладение умениями предвидеть потенциальные опасности.</w:t>
      </w:r>
    </w:p>
    <w:p w:rsidR="009F53B8" w:rsidRPr="00370005" w:rsidRDefault="009F53B8" w:rsidP="009F53B8">
      <w:pPr>
        <w:ind w:firstLine="567"/>
        <w:jc w:val="both"/>
        <w:rPr>
          <w:lang w:eastAsia="en-US"/>
        </w:rPr>
      </w:pPr>
      <w:r w:rsidRPr="00370005">
        <w:rPr>
          <w:lang w:eastAsia="en-US"/>
        </w:rPr>
        <w:t>Программа также предусматривает 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власти.</w:t>
      </w:r>
    </w:p>
    <w:p w:rsidR="009F53B8" w:rsidRPr="00370005" w:rsidRDefault="009F53B8" w:rsidP="009F53B8">
      <w:pPr>
        <w:ind w:firstLine="567"/>
        <w:jc w:val="both"/>
        <w:rPr>
          <w:b/>
          <w:u w:val="single"/>
          <w:lang w:eastAsia="en-US"/>
        </w:rPr>
      </w:pPr>
      <w:r>
        <w:rPr>
          <w:b/>
          <w:u w:val="single"/>
          <w:lang w:eastAsia="en-US"/>
        </w:rPr>
        <w:lastRenderedPageBreak/>
        <w:t xml:space="preserve">                                    </w:t>
      </w:r>
      <w:r w:rsidRPr="00370005">
        <w:rPr>
          <w:b/>
          <w:u w:val="single"/>
          <w:lang w:eastAsia="en-US"/>
        </w:rPr>
        <w:t>Основные задачи в преподавании предмета «Основы безопасности жизнедеятельности»:</w:t>
      </w:r>
    </w:p>
    <w:p w:rsidR="009F53B8" w:rsidRPr="00370005" w:rsidRDefault="009F53B8" w:rsidP="009F53B8">
      <w:pPr>
        <w:tabs>
          <w:tab w:val="left" w:pos="7787"/>
        </w:tabs>
        <w:rPr>
          <w:rFonts w:eastAsiaTheme="minorHAnsi"/>
          <w:lang w:eastAsia="en-US"/>
        </w:rPr>
      </w:pPr>
      <w:r w:rsidRPr="00370005">
        <w:rPr>
          <w:rFonts w:eastAsiaTheme="minorHAnsi"/>
          <w:b/>
          <w:lang w:eastAsia="en-US"/>
        </w:rPr>
        <w:t xml:space="preserve">- </w:t>
      </w:r>
      <w:r w:rsidRPr="00370005">
        <w:rPr>
          <w:rFonts w:eastAsiaTheme="minorHAnsi"/>
          <w:lang w:eastAsia="en-US"/>
        </w:rPr>
        <w:t xml:space="preserve">соблюдать правила дорожного </w:t>
      </w:r>
      <w:proofErr w:type="gramStart"/>
      <w:r w:rsidRPr="00370005">
        <w:rPr>
          <w:rFonts w:eastAsiaTheme="minorHAnsi"/>
          <w:lang w:eastAsia="en-US"/>
        </w:rPr>
        <w:t>движения(</w:t>
      </w:r>
      <w:proofErr w:type="gramEnd"/>
      <w:r w:rsidRPr="00370005">
        <w:rPr>
          <w:rFonts w:eastAsiaTheme="minorHAnsi"/>
          <w:lang w:eastAsia="en-US"/>
        </w:rPr>
        <w:t>в части, касающейся пешеходов, велосипедистов, пассажиров и водителей транспортных средств);</w:t>
      </w:r>
    </w:p>
    <w:p w:rsidR="009F53B8" w:rsidRPr="00370005" w:rsidRDefault="009F53B8" w:rsidP="009F53B8">
      <w:pPr>
        <w:tabs>
          <w:tab w:val="left" w:pos="7787"/>
          <w:tab w:val="left" w:pos="9396"/>
        </w:tabs>
        <w:rPr>
          <w:rFonts w:eastAsiaTheme="minorHAnsi"/>
          <w:lang w:eastAsia="en-US"/>
        </w:rPr>
      </w:pPr>
      <w:r w:rsidRPr="00370005">
        <w:rPr>
          <w:rFonts w:eastAsiaTheme="minorHAnsi"/>
          <w:lang w:eastAsia="en-US"/>
        </w:rPr>
        <w:t>- адекватно оценивать транспортные ситуации, опасные для жизни и здоровья;</w:t>
      </w:r>
    </w:p>
    <w:p w:rsidR="009F53B8" w:rsidRPr="00370005" w:rsidRDefault="009F53B8" w:rsidP="009F53B8">
      <w:pPr>
        <w:tabs>
          <w:tab w:val="left" w:pos="7787"/>
          <w:tab w:val="left" w:pos="9396"/>
        </w:tabs>
        <w:rPr>
          <w:rFonts w:eastAsiaTheme="minorHAnsi"/>
          <w:b/>
          <w:lang w:eastAsia="en-US"/>
        </w:rPr>
      </w:pPr>
      <w:r w:rsidRPr="00370005">
        <w:rPr>
          <w:rFonts w:eastAsiaTheme="minorHAnsi"/>
          <w:lang w:eastAsia="en-US"/>
        </w:rPr>
        <w:t>- 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людей);</w:t>
      </w:r>
    </w:p>
    <w:p w:rsidR="009F53B8" w:rsidRPr="00370005" w:rsidRDefault="009F53B8" w:rsidP="009F53B8">
      <w:pPr>
        <w:tabs>
          <w:tab w:val="left" w:pos="7787"/>
          <w:tab w:val="left" w:pos="9396"/>
        </w:tabs>
        <w:rPr>
          <w:rFonts w:eastAsiaTheme="minorHAnsi"/>
          <w:lang w:eastAsia="en-US"/>
        </w:rPr>
      </w:pPr>
      <w:r w:rsidRPr="00370005">
        <w:rPr>
          <w:rFonts w:eastAsiaTheme="minorHAnsi"/>
          <w:lang w:eastAsia="en-US"/>
        </w:rPr>
        <w:t xml:space="preserve">- пользоваться </w:t>
      </w:r>
      <w:proofErr w:type="gramStart"/>
      <w:r w:rsidRPr="00370005">
        <w:rPr>
          <w:rFonts w:eastAsiaTheme="minorHAnsi"/>
          <w:lang w:eastAsia="en-US"/>
        </w:rPr>
        <w:t>бытовыми  приборами</w:t>
      </w:r>
      <w:proofErr w:type="gramEnd"/>
      <w:r w:rsidRPr="00370005">
        <w:rPr>
          <w:rFonts w:eastAsiaTheme="minorHAnsi"/>
          <w:lang w:eastAsia="en-US"/>
        </w:rPr>
        <w:t>;</w:t>
      </w:r>
    </w:p>
    <w:p w:rsidR="009F53B8" w:rsidRPr="00370005" w:rsidRDefault="009F53B8" w:rsidP="009F53B8">
      <w:pPr>
        <w:tabs>
          <w:tab w:val="left" w:pos="7787"/>
          <w:tab w:val="left" w:pos="9396"/>
        </w:tabs>
        <w:rPr>
          <w:rFonts w:eastAsiaTheme="minorHAnsi"/>
          <w:lang w:eastAsia="en-US"/>
        </w:rPr>
      </w:pPr>
      <w:r w:rsidRPr="00370005">
        <w:rPr>
          <w:rFonts w:eastAsiaTheme="minorHAnsi"/>
          <w:lang w:eastAsia="en-US"/>
        </w:rPr>
        <w:t>- использовать по назначению лекарственные препараты и средств бытовой химии;</w:t>
      </w:r>
    </w:p>
    <w:p w:rsidR="009F53B8" w:rsidRPr="00370005" w:rsidRDefault="009F53B8" w:rsidP="009F53B8">
      <w:pPr>
        <w:tabs>
          <w:tab w:val="left" w:pos="7787"/>
          <w:tab w:val="left" w:pos="9396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proofErr w:type="gramStart"/>
      <w:r>
        <w:rPr>
          <w:rFonts w:eastAsiaTheme="minorHAnsi"/>
          <w:lang w:eastAsia="en-US"/>
        </w:rPr>
        <w:t xml:space="preserve">оказывать </w:t>
      </w:r>
      <w:r w:rsidR="00FF20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первую</w:t>
      </w:r>
      <w:proofErr w:type="gramEnd"/>
      <w:r>
        <w:rPr>
          <w:rFonts w:eastAsiaTheme="minorHAnsi"/>
          <w:lang w:eastAsia="en-US"/>
        </w:rPr>
        <w:t xml:space="preserve"> </w:t>
      </w:r>
      <w:r w:rsidRPr="00370005">
        <w:rPr>
          <w:rFonts w:eastAsiaTheme="minorHAnsi"/>
          <w:lang w:eastAsia="en-US"/>
        </w:rPr>
        <w:t xml:space="preserve"> помощь;</w:t>
      </w:r>
    </w:p>
    <w:p w:rsidR="009F53B8" w:rsidRPr="00370005" w:rsidRDefault="009F53B8" w:rsidP="009F53B8">
      <w:pPr>
        <w:tabs>
          <w:tab w:val="left" w:pos="7787"/>
          <w:tab w:val="left" w:pos="9396"/>
        </w:tabs>
        <w:rPr>
          <w:rFonts w:eastAsiaTheme="minorHAnsi"/>
          <w:lang w:eastAsia="en-US"/>
        </w:rPr>
      </w:pPr>
      <w:r w:rsidRPr="00370005">
        <w:rPr>
          <w:rFonts w:eastAsiaTheme="minorHAnsi"/>
          <w:lang w:eastAsia="en-US"/>
        </w:rPr>
        <w:t>- правильно вызвать в случае необходимости соответствующих служб экстренной помощи;</w:t>
      </w:r>
    </w:p>
    <w:p w:rsidR="009F53B8" w:rsidRPr="00370005" w:rsidRDefault="009F53B8" w:rsidP="009F53B8">
      <w:pPr>
        <w:tabs>
          <w:tab w:val="left" w:pos="7787"/>
        </w:tabs>
        <w:rPr>
          <w:rFonts w:eastAsiaTheme="minorHAnsi"/>
          <w:lang w:eastAsia="en-US"/>
        </w:rPr>
      </w:pPr>
      <w:r w:rsidRPr="00370005">
        <w:rPr>
          <w:rFonts w:eastAsiaTheme="minorHAnsi"/>
          <w:lang w:eastAsia="en-US"/>
        </w:rPr>
        <w:t>-пользоваться компасом и находиться в автономном существовании в природе;</w:t>
      </w:r>
    </w:p>
    <w:p w:rsidR="009F53B8" w:rsidRPr="00370005" w:rsidRDefault="009F53B8" w:rsidP="009F53B8">
      <w:pPr>
        <w:tabs>
          <w:tab w:val="left" w:pos="7787"/>
        </w:tabs>
        <w:rPr>
          <w:rFonts w:eastAsiaTheme="minorHAnsi"/>
          <w:lang w:eastAsia="en-US"/>
        </w:rPr>
      </w:pPr>
      <w:r w:rsidRPr="00370005">
        <w:rPr>
          <w:rFonts w:eastAsiaTheme="minorHAnsi"/>
          <w:lang w:eastAsia="en-US"/>
        </w:rPr>
        <w:t>- пользоваться средствами химической защиты (РХБЗ);</w:t>
      </w:r>
      <w:r w:rsidRPr="00370005">
        <w:rPr>
          <w:rFonts w:eastAsiaTheme="minorHAnsi"/>
          <w:lang w:eastAsia="en-US"/>
        </w:rPr>
        <w:br/>
        <w:t>- пользоваться средствами пожаротушения;</w:t>
      </w:r>
    </w:p>
    <w:p w:rsidR="009F53B8" w:rsidRPr="00370005" w:rsidRDefault="009F53B8" w:rsidP="009F53B8">
      <w:pPr>
        <w:tabs>
          <w:tab w:val="left" w:pos="7787"/>
        </w:tabs>
        <w:rPr>
          <w:rFonts w:eastAsiaTheme="minorHAnsi"/>
          <w:lang w:eastAsia="en-US"/>
        </w:rPr>
      </w:pPr>
      <w:r w:rsidRPr="00370005">
        <w:rPr>
          <w:rFonts w:eastAsiaTheme="minorHAnsi"/>
          <w:lang w:eastAsia="en-US"/>
        </w:rPr>
        <w:t>- соблюдать правила поведения на воде, оказывать помощь утопающему;</w:t>
      </w:r>
    </w:p>
    <w:p w:rsidR="009F53B8" w:rsidRPr="00370005" w:rsidRDefault="009F53B8" w:rsidP="009F53B8">
      <w:pPr>
        <w:tabs>
          <w:tab w:val="left" w:pos="7787"/>
        </w:tabs>
        <w:rPr>
          <w:rFonts w:eastAsiaTheme="minorHAnsi"/>
          <w:lang w:eastAsia="en-US"/>
        </w:rPr>
      </w:pPr>
      <w:r w:rsidRPr="00370005">
        <w:rPr>
          <w:rFonts w:eastAsiaTheme="minorHAnsi"/>
          <w:lang w:eastAsia="en-US"/>
        </w:rPr>
        <w:t>- действовать установленному порядку по сигналу «Внимание всем!».</w:t>
      </w:r>
    </w:p>
    <w:p w:rsidR="009F53B8" w:rsidRPr="00370005" w:rsidRDefault="009F53B8" w:rsidP="009F53B8">
      <w:pPr>
        <w:jc w:val="both"/>
        <w:rPr>
          <w:lang w:eastAsia="en-US"/>
        </w:rPr>
      </w:pPr>
      <w:r>
        <w:rPr>
          <w:lang w:eastAsia="en-US"/>
        </w:rPr>
        <w:t>-</w:t>
      </w:r>
      <w:r w:rsidRPr="00370005">
        <w:rPr>
          <w:lang w:eastAsia="en-US"/>
        </w:rPr>
        <w:t xml:space="preserve">отрицательное отношение учащихся к приёму </w:t>
      </w:r>
      <w:proofErr w:type="spellStart"/>
      <w:r w:rsidRPr="00370005">
        <w:rPr>
          <w:lang w:eastAsia="en-US"/>
        </w:rPr>
        <w:t>психоактивных</w:t>
      </w:r>
      <w:proofErr w:type="spellEnd"/>
      <w:r w:rsidRPr="00370005">
        <w:rPr>
          <w:lang w:eastAsia="en-US"/>
        </w:rPr>
        <w:t xml:space="preserve"> веществ, в том числе наркотиков;</w:t>
      </w:r>
    </w:p>
    <w:p w:rsidR="009F53B8" w:rsidRPr="00370005" w:rsidRDefault="009F53B8" w:rsidP="009F53B8">
      <w:pPr>
        <w:jc w:val="both"/>
        <w:rPr>
          <w:lang w:eastAsia="en-US"/>
        </w:rPr>
      </w:pPr>
      <w:r>
        <w:rPr>
          <w:lang w:eastAsia="en-US"/>
        </w:rPr>
        <w:t>-</w:t>
      </w:r>
      <w:r w:rsidRPr="00370005">
        <w:rPr>
          <w:lang w:eastAsia="en-US"/>
        </w:rPr>
        <w:t>готовность и способность учащихся к нравственному самосовершенствованию.</w:t>
      </w:r>
    </w:p>
    <w:p w:rsidR="009F53B8" w:rsidRPr="0064380B" w:rsidRDefault="009F53B8" w:rsidP="009F53B8">
      <w:pPr>
        <w:jc w:val="both"/>
        <w:rPr>
          <w:lang w:eastAsia="en-US"/>
        </w:rPr>
      </w:pPr>
      <w:r>
        <w:rPr>
          <w:lang w:eastAsia="en-US"/>
        </w:rPr>
        <w:t>-</w:t>
      </w:r>
      <w:r w:rsidRPr="0064380B">
        <w:rPr>
          <w:lang w:eastAsia="en-US"/>
        </w:rPr>
        <w:t>формирование у учащихся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</w:t>
      </w:r>
    </w:p>
    <w:p w:rsidR="00A476EF" w:rsidRDefault="009F53B8" w:rsidP="00A476EF">
      <w:pPr>
        <w:jc w:val="both"/>
        <w:rPr>
          <w:lang w:eastAsia="en-US"/>
        </w:rPr>
      </w:pPr>
      <w:r>
        <w:rPr>
          <w:lang w:eastAsia="en-US"/>
        </w:rPr>
        <w:t>-</w:t>
      </w:r>
      <w:r w:rsidRPr="0064380B">
        <w:rPr>
          <w:lang w:eastAsia="en-US"/>
        </w:rPr>
        <w:t xml:space="preserve">формирование индивидуальной </w:t>
      </w:r>
      <w:r w:rsidR="00A476EF">
        <w:rPr>
          <w:lang w:eastAsia="en-US"/>
        </w:rPr>
        <w:t xml:space="preserve">системы здорового образа жизни </w:t>
      </w:r>
    </w:p>
    <w:p w:rsidR="00A476EF" w:rsidRDefault="00A476EF" w:rsidP="00A476EF">
      <w:pPr>
        <w:jc w:val="both"/>
        <w:rPr>
          <w:lang w:eastAsia="en-US"/>
        </w:rPr>
      </w:pPr>
    </w:p>
    <w:p w:rsidR="00524CA7" w:rsidRPr="00524CA7" w:rsidRDefault="00A476EF" w:rsidP="00524CA7">
      <w:pPr>
        <w:pStyle w:val="2"/>
        <w:spacing w:before="0" w:beforeAutospacing="0" w:after="0" w:afterAutospacing="0"/>
      </w:pPr>
      <w:r>
        <w:rPr>
          <w:lang w:eastAsia="en-US"/>
        </w:rPr>
        <w:lastRenderedPageBreak/>
        <w:t xml:space="preserve">                                               </w:t>
      </w:r>
      <w:r w:rsidR="00524CA7">
        <w:rPr>
          <w:lang w:eastAsia="en-US"/>
        </w:rPr>
        <w:t xml:space="preserve">                               </w:t>
      </w:r>
      <w:r w:rsidR="009F53B8" w:rsidRPr="00D5207B">
        <w:t xml:space="preserve">     </w:t>
      </w:r>
    </w:p>
    <w:p w:rsidR="00524CA7" w:rsidRPr="00524CA7" w:rsidRDefault="00524CA7" w:rsidP="00524CA7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Муниципальное </w:t>
      </w:r>
      <w:proofErr w:type="gramStart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бюджетное  общеобразовательное</w:t>
      </w:r>
      <w:proofErr w:type="gramEnd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учреждение</w:t>
      </w:r>
    </w:p>
    <w:p w:rsidR="00524CA7" w:rsidRPr="00524CA7" w:rsidRDefault="00524CA7" w:rsidP="00524CA7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«Основная общеобразовательная школа № 6»</w:t>
      </w:r>
    </w:p>
    <w:p w:rsidR="00524CA7" w:rsidRPr="00524CA7" w:rsidRDefault="00524CA7" w:rsidP="00524CA7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Чистопольского</w:t>
      </w:r>
      <w:proofErr w:type="spellEnd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РТ</w:t>
      </w:r>
    </w:p>
    <w:p w:rsidR="00524CA7" w:rsidRPr="00524CA7" w:rsidRDefault="00524CA7" w:rsidP="00524CA7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4CA7" w:rsidRPr="00524CA7" w:rsidRDefault="00524CA7" w:rsidP="00524CA7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4CA7" w:rsidRPr="00524CA7" w:rsidRDefault="00524CA7" w:rsidP="00524CA7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4CA7" w:rsidRPr="00524CA7" w:rsidRDefault="00524CA7" w:rsidP="00524CA7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Рассмотрено</w:t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Согласовано.</w:t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Утверждено </w:t>
      </w:r>
    </w:p>
    <w:p w:rsidR="00524CA7" w:rsidRPr="00524CA7" w:rsidRDefault="00524CA7" w:rsidP="00524CA7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на заседании ШМО.</w:t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Зам. директора по УР</w:t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и введено в действие </w:t>
      </w:r>
    </w:p>
    <w:p w:rsidR="00524CA7" w:rsidRPr="00524CA7" w:rsidRDefault="00524CA7" w:rsidP="00524CA7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Протокол № 1</w:t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от    .08.2018</w:t>
      </w:r>
      <w:proofErr w:type="gramStart"/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г  протокол</w:t>
      </w:r>
      <w:proofErr w:type="gramEnd"/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 xml:space="preserve"> .№1                                                Приказ № </w:t>
      </w:r>
    </w:p>
    <w:p w:rsidR="00524CA7" w:rsidRPr="00524CA7" w:rsidRDefault="00524CA7" w:rsidP="00524CA7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От_</w:t>
      </w:r>
      <w:proofErr w:type="gramStart"/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_  .</w:t>
      </w:r>
      <w:proofErr w:type="gramEnd"/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08.2018 г.</w:t>
      </w: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______ </w:t>
      </w:r>
      <w:proofErr w:type="spellStart"/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Г.С.Закирова</w:t>
      </w:r>
      <w:proofErr w:type="spellEnd"/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от   .08.2018г.</w:t>
      </w:r>
    </w:p>
    <w:p w:rsidR="00524CA7" w:rsidRPr="00524CA7" w:rsidRDefault="00524CA7" w:rsidP="00524CA7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____________                                                                                                                                                                    ________</w:t>
      </w:r>
      <w:proofErr w:type="spellStart"/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Д.Г.Ахметзянова</w:t>
      </w:r>
      <w:proofErr w:type="spellEnd"/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</w:p>
    <w:p w:rsidR="00524CA7" w:rsidRPr="00524CA7" w:rsidRDefault="00524CA7" w:rsidP="00524CA7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</w:t>
      </w:r>
    </w:p>
    <w:p w:rsidR="00524CA7" w:rsidRPr="00524CA7" w:rsidRDefault="00524CA7" w:rsidP="00524CA7">
      <w:pPr>
        <w:suppressAutoHyphens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24CA7" w:rsidRPr="00524CA7" w:rsidRDefault="00524CA7" w:rsidP="00524CA7">
      <w:pPr>
        <w:suppressAutoHyphens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24CA7" w:rsidRPr="00524CA7" w:rsidRDefault="00524CA7" w:rsidP="00524CA7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4CA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524CA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524CA7" w:rsidRPr="00524CA7" w:rsidRDefault="00524CA7" w:rsidP="00524CA7">
      <w:pPr>
        <w:suppressAutoHyphens w:val="0"/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преподавателя-организатора </w:t>
      </w:r>
      <w:proofErr w:type="gramStart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ОБЖ ,</w:t>
      </w:r>
      <w:proofErr w:type="gramEnd"/>
    </w:p>
    <w:p w:rsidR="00524CA7" w:rsidRPr="00524CA7" w:rsidRDefault="00524CA7" w:rsidP="00524CA7">
      <w:pPr>
        <w:suppressAutoHyphens w:val="0"/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учителя 1 квалификационной категории</w:t>
      </w:r>
    </w:p>
    <w:p w:rsidR="00524CA7" w:rsidRPr="00524CA7" w:rsidRDefault="00524CA7" w:rsidP="00524CA7">
      <w:pPr>
        <w:suppressAutoHyphens w:val="0"/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Халиуллина</w:t>
      </w:r>
      <w:proofErr w:type="spellEnd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Хамзи</w:t>
      </w:r>
      <w:proofErr w:type="spellEnd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Аглямутдиновича</w:t>
      </w:r>
      <w:proofErr w:type="spellEnd"/>
    </w:p>
    <w:p w:rsidR="00524CA7" w:rsidRPr="00524CA7" w:rsidRDefault="00524CA7" w:rsidP="00524CA7">
      <w:pPr>
        <w:suppressAutoHyphens w:val="0"/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4CA7">
        <w:rPr>
          <w:rFonts w:ascii="Times New Roman" w:eastAsia="Times New Roman" w:hAnsi="Times New Roman"/>
          <w:b/>
          <w:sz w:val="28"/>
          <w:szCs w:val="28"/>
          <w:lang w:eastAsia="ru-RU"/>
        </w:rPr>
        <w:t>по ОБЖ для 9 класса</w:t>
      </w:r>
    </w:p>
    <w:p w:rsidR="00524CA7" w:rsidRPr="00524CA7" w:rsidRDefault="00524CA7" w:rsidP="00524CA7">
      <w:pPr>
        <w:suppressAutoHyphens w:val="0"/>
        <w:spacing w:after="0" w:line="240" w:lineRule="auto"/>
        <w:ind w:left="-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4CA7" w:rsidRPr="00524CA7" w:rsidRDefault="00524CA7" w:rsidP="00524CA7">
      <w:pPr>
        <w:suppressAutoHyphens w:val="0"/>
        <w:spacing w:after="0" w:line="240" w:lineRule="auto"/>
        <w:ind w:left="-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4CA7" w:rsidRPr="00524CA7" w:rsidRDefault="00524CA7" w:rsidP="00524CA7">
      <w:pPr>
        <w:suppressAutoHyphens w:val="0"/>
        <w:spacing w:after="0" w:line="240" w:lineRule="auto"/>
        <w:ind w:right="21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524CA7" w:rsidRPr="00524CA7" w:rsidRDefault="00524CA7" w:rsidP="00524CA7">
      <w:pPr>
        <w:suppressAutoHyphens w:val="0"/>
        <w:spacing w:after="0" w:line="240" w:lineRule="auto"/>
        <w:ind w:left="-360" w:right="43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>педагогического совета</w:t>
      </w:r>
    </w:p>
    <w:p w:rsidR="00524CA7" w:rsidRPr="00524CA7" w:rsidRDefault="00524CA7" w:rsidP="00524CA7">
      <w:pPr>
        <w:suppressAutoHyphens w:val="0"/>
        <w:spacing w:after="0" w:line="240" w:lineRule="auto"/>
        <w:ind w:left="-360" w:right="86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Протокол № 1    </w:t>
      </w:r>
    </w:p>
    <w:p w:rsidR="00524CA7" w:rsidRPr="00524CA7" w:rsidRDefault="00524CA7" w:rsidP="00524CA7">
      <w:pPr>
        <w:suppressAutoHyphens w:val="0"/>
        <w:spacing w:after="0" w:line="240" w:lineRule="auto"/>
        <w:ind w:left="-360" w:right="86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от      .08. 2018 г.</w:t>
      </w:r>
    </w:p>
    <w:p w:rsidR="00524CA7" w:rsidRPr="00524CA7" w:rsidRDefault="00524CA7" w:rsidP="00524CA7">
      <w:pPr>
        <w:suppressAutoHyphens w:val="0"/>
        <w:spacing w:after="0" w:line="240" w:lineRule="auto"/>
        <w:ind w:left="-3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4CA7" w:rsidRPr="00524CA7" w:rsidRDefault="00524CA7" w:rsidP="00524CA7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4CA7" w:rsidRPr="00524CA7" w:rsidRDefault="00524CA7" w:rsidP="00524CA7">
      <w:pPr>
        <w:suppressAutoHyphens w:val="0"/>
        <w:spacing w:after="0" w:line="240" w:lineRule="auto"/>
        <w:ind w:right="43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4CA7" w:rsidRPr="00524CA7" w:rsidRDefault="00524CA7" w:rsidP="00524CA7">
      <w:p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4CA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524CA7">
        <w:rPr>
          <w:rFonts w:ascii="Times New Roman" w:eastAsia="Times New Roman" w:hAnsi="Times New Roman"/>
          <w:sz w:val="28"/>
          <w:szCs w:val="28"/>
          <w:lang w:eastAsia="ru-RU"/>
        </w:rPr>
        <w:t>2018-2019 учебный год</w:t>
      </w:r>
    </w:p>
    <w:p w:rsidR="009F53B8" w:rsidRPr="00524CA7" w:rsidRDefault="009F53B8" w:rsidP="00524CA7">
      <w:pPr>
        <w:jc w:val="both"/>
        <w:rPr>
          <w:lang w:eastAsia="en-US"/>
        </w:rPr>
      </w:pPr>
      <w:r w:rsidRPr="00D5207B">
        <w:t xml:space="preserve">            </w:t>
      </w:r>
    </w:p>
    <w:p w:rsidR="00CA45D2" w:rsidRDefault="009F53B8" w:rsidP="00CA45D2">
      <w:r>
        <w:lastRenderedPageBreak/>
        <w:tab/>
        <w:t xml:space="preserve">                                                                                                 </w:t>
      </w:r>
      <w:r w:rsidR="00CA45D2">
        <w:t xml:space="preserve">                         </w:t>
      </w:r>
    </w:p>
    <w:p w:rsidR="008628E2" w:rsidRPr="00524CA7" w:rsidRDefault="00CA45D2" w:rsidP="00524CA7">
      <w:r>
        <w:t xml:space="preserve">                                                                                   </w:t>
      </w:r>
      <w:r w:rsidR="00524CA7">
        <w:t xml:space="preserve">               </w:t>
      </w:r>
      <w:bookmarkStart w:id="0" w:name="_GoBack"/>
      <w:bookmarkEnd w:id="0"/>
      <w:r w:rsidR="008628E2">
        <w:rPr>
          <w:rFonts w:ascii="Times New Roman" w:hAnsi="Times New Roman"/>
          <w:b/>
          <w:bCs/>
          <w:sz w:val="28"/>
          <w:szCs w:val="28"/>
        </w:rPr>
        <w:t xml:space="preserve">Раздел 1. </w:t>
      </w:r>
      <w:r w:rsidR="008628E2" w:rsidRPr="009C125D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8628E2" w:rsidRPr="009C125D" w:rsidRDefault="008628E2" w:rsidP="008628E2">
      <w:pPr>
        <w:autoSpaceDE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8628E2" w:rsidRPr="009C125D" w:rsidRDefault="008628E2" w:rsidP="008628E2">
      <w:pPr>
        <w:autoSpaceDE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Примерной программы основного общего образования по основам безопасности жизнедеятельности и в </w:t>
      </w:r>
      <w:proofErr w:type="gramStart"/>
      <w:r w:rsidRPr="009C125D">
        <w:rPr>
          <w:rFonts w:ascii="Times New Roman" w:hAnsi="Times New Roman"/>
          <w:sz w:val="24"/>
          <w:szCs w:val="24"/>
        </w:rPr>
        <w:t>соответствии  с</w:t>
      </w:r>
      <w:proofErr w:type="gramEnd"/>
      <w:r w:rsidRPr="009C125D">
        <w:rPr>
          <w:rFonts w:ascii="Times New Roman" w:hAnsi="Times New Roman"/>
          <w:sz w:val="24"/>
          <w:szCs w:val="24"/>
        </w:rPr>
        <w:t xml:space="preserve"> федеральным компонентом  Государственного стандарта среднего общего образования.</w:t>
      </w:r>
    </w:p>
    <w:p w:rsidR="008628E2" w:rsidRPr="009C125D" w:rsidRDefault="008628E2" w:rsidP="008628E2">
      <w:pPr>
        <w:autoSpaceDE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– Основы безопасности жизнедеятельности: учебн</w:t>
      </w:r>
      <w:r>
        <w:rPr>
          <w:rFonts w:ascii="Times New Roman" w:hAnsi="Times New Roman"/>
          <w:sz w:val="24"/>
          <w:szCs w:val="24"/>
        </w:rPr>
        <w:t>ик</w:t>
      </w:r>
      <w:r w:rsidRPr="009C125D">
        <w:rPr>
          <w:rFonts w:ascii="Times New Roman" w:hAnsi="Times New Roman"/>
          <w:sz w:val="24"/>
          <w:szCs w:val="24"/>
        </w:rPr>
        <w:t xml:space="preserve">. для учащихся 9 </w:t>
      </w:r>
      <w:proofErr w:type="spellStart"/>
      <w:r w:rsidRPr="009C125D">
        <w:rPr>
          <w:rFonts w:ascii="Times New Roman" w:hAnsi="Times New Roman"/>
          <w:sz w:val="24"/>
          <w:szCs w:val="24"/>
        </w:rPr>
        <w:t>кл</w:t>
      </w:r>
      <w:proofErr w:type="spellEnd"/>
      <w:r w:rsidRPr="009C125D">
        <w:rPr>
          <w:rFonts w:ascii="Times New Roman" w:hAnsi="Times New Roman"/>
          <w:sz w:val="24"/>
          <w:szCs w:val="24"/>
        </w:rPr>
        <w:t xml:space="preserve">.  общеобразовательных учреждений / М.П. Фролов, М.В. Юрьева – АСТ </w:t>
      </w:r>
      <w:proofErr w:type="spellStart"/>
      <w:r w:rsidRPr="009C125D">
        <w:rPr>
          <w:rFonts w:ascii="Times New Roman" w:hAnsi="Times New Roman"/>
          <w:sz w:val="24"/>
          <w:szCs w:val="24"/>
        </w:rPr>
        <w:t>Астрель</w:t>
      </w:r>
      <w:proofErr w:type="spellEnd"/>
      <w:r w:rsidRPr="009C12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Москва,2010</w:t>
      </w:r>
      <w:r w:rsidRPr="009C125D">
        <w:rPr>
          <w:rFonts w:ascii="Times New Roman" w:hAnsi="Times New Roman"/>
          <w:sz w:val="24"/>
          <w:szCs w:val="24"/>
        </w:rPr>
        <w:t xml:space="preserve"> под </w:t>
      </w:r>
      <w:proofErr w:type="gramStart"/>
      <w:r w:rsidRPr="009C125D">
        <w:rPr>
          <w:rFonts w:ascii="Times New Roman" w:hAnsi="Times New Roman"/>
          <w:sz w:val="24"/>
          <w:szCs w:val="24"/>
        </w:rPr>
        <w:t>редакцией  Ю.Л.</w:t>
      </w:r>
      <w:proofErr w:type="gramEnd"/>
      <w:r w:rsidRPr="009C125D">
        <w:rPr>
          <w:rFonts w:ascii="Times New Roman" w:hAnsi="Times New Roman"/>
          <w:sz w:val="24"/>
          <w:szCs w:val="24"/>
        </w:rPr>
        <w:t xml:space="preserve"> Воробьева</w:t>
      </w:r>
    </w:p>
    <w:p w:rsidR="008628E2" w:rsidRPr="009C125D" w:rsidRDefault="008628E2" w:rsidP="008628E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C125D">
        <w:rPr>
          <w:rFonts w:ascii="Times New Roman" w:hAnsi="Times New Roman"/>
          <w:bCs/>
          <w:sz w:val="24"/>
          <w:szCs w:val="24"/>
        </w:rPr>
        <w:t xml:space="preserve">      Программа  по  основам  безопасности  жизнедеятельности (ОБЖ) для 9 класса разработана в соответствии с  положениями Конституции Российской Федерации и федеральными  законами  Российской  Федерации  в  области  безопасности  жизнедеятельности </w:t>
      </w:r>
      <w:r w:rsidRPr="009C125D">
        <w:rPr>
          <w:rFonts w:ascii="Times New Roman" w:hAnsi="Times New Roman"/>
          <w:sz w:val="24"/>
          <w:szCs w:val="24"/>
        </w:rPr>
        <w:t>«О защите населения и территорий от чрезвычайных ситуаций природного и техногенного характера», «Об охране окружающей природной среды», «О пожарной охране», «О гражданской обороне» и Постановления Правительства Российской Федерации от 16 января 1995 года № 738 «О порядке подготовки населения в области защиты от чрезвычайных ситуаций».</w:t>
      </w:r>
      <w:r w:rsidRPr="009C125D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9C125D">
        <w:rPr>
          <w:rFonts w:ascii="Times New Roman" w:hAnsi="Times New Roman"/>
          <w:bCs/>
          <w:sz w:val="24"/>
          <w:szCs w:val="24"/>
        </w:rPr>
        <w:t>На  основе</w:t>
      </w:r>
      <w:proofErr w:type="gramEnd"/>
      <w:r w:rsidRPr="009C125D">
        <w:rPr>
          <w:rFonts w:ascii="Times New Roman" w:hAnsi="Times New Roman"/>
          <w:bCs/>
          <w:sz w:val="24"/>
          <w:szCs w:val="24"/>
        </w:rPr>
        <w:t xml:space="preserve">  Федерального  компонента  государственного  стандарта по основами безопасности жизнедеятельности.  При разработке программы были учтены требования, отраженные в </w:t>
      </w:r>
      <w:proofErr w:type="gramStart"/>
      <w:r w:rsidRPr="009C125D">
        <w:rPr>
          <w:rFonts w:ascii="Times New Roman" w:hAnsi="Times New Roman"/>
          <w:bCs/>
          <w:sz w:val="24"/>
          <w:szCs w:val="24"/>
        </w:rPr>
        <w:t>Концепции  государственных</w:t>
      </w:r>
      <w:proofErr w:type="gramEnd"/>
      <w:r w:rsidRPr="009C125D">
        <w:rPr>
          <w:rFonts w:ascii="Times New Roman" w:hAnsi="Times New Roman"/>
          <w:bCs/>
          <w:sz w:val="24"/>
          <w:szCs w:val="24"/>
        </w:rPr>
        <w:t xml:space="preserve"> стандартов общего образования второго поколения и с учетом комплексного подхода к формированию у обучаемых современного уровня культуры безопасности и  подготовки их к военной службе. </w:t>
      </w:r>
    </w:p>
    <w:p w:rsidR="008628E2" w:rsidRPr="009C125D" w:rsidRDefault="008628E2" w:rsidP="008628E2">
      <w:pPr>
        <w:autoSpaceDE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9C125D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9C125D">
        <w:rPr>
          <w:rFonts w:ascii="Times New Roman" w:hAnsi="Times New Roman"/>
          <w:sz w:val="24"/>
          <w:szCs w:val="24"/>
        </w:rPr>
        <w:t>настоящей  рабочей</w:t>
      </w:r>
      <w:proofErr w:type="gramEnd"/>
      <w:r w:rsidRPr="009C125D">
        <w:rPr>
          <w:rFonts w:ascii="Times New Roman" w:hAnsi="Times New Roman"/>
          <w:sz w:val="24"/>
          <w:szCs w:val="24"/>
        </w:rPr>
        <w:t xml:space="preserve"> программе реализованы требования федеральных законов: </w:t>
      </w:r>
    </w:p>
    <w:p w:rsidR="008628E2" w:rsidRPr="009C125D" w:rsidRDefault="008628E2" w:rsidP="008628E2">
      <w:pPr>
        <w:autoSpaceDE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– «О защите населения и территорий от чрезвычайных ситуаций природного и техногенного характера»;</w:t>
      </w:r>
    </w:p>
    <w:p w:rsidR="008628E2" w:rsidRPr="009C125D" w:rsidRDefault="008628E2" w:rsidP="008628E2">
      <w:pPr>
        <w:autoSpaceDE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– «Об охране окружающей природной среды»;</w:t>
      </w:r>
    </w:p>
    <w:p w:rsidR="008628E2" w:rsidRPr="009C125D" w:rsidRDefault="008628E2" w:rsidP="008628E2">
      <w:pPr>
        <w:autoSpaceDE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– «О пожарной безопасности»;</w:t>
      </w:r>
    </w:p>
    <w:p w:rsidR="008628E2" w:rsidRPr="009C125D" w:rsidRDefault="008628E2" w:rsidP="008628E2">
      <w:pPr>
        <w:autoSpaceDE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– «О гражданской обороне»;</w:t>
      </w:r>
    </w:p>
    <w:p w:rsidR="008628E2" w:rsidRPr="009C125D" w:rsidRDefault="008628E2" w:rsidP="008628E2">
      <w:pPr>
        <w:autoSpaceDE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– «О безопасности дорожного движения» и др. </w:t>
      </w:r>
    </w:p>
    <w:p w:rsidR="008628E2" w:rsidRDefault="008628E2" w:rsidP="008628E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    </w:t>
      </w:r>
    </w:p>
    <w:p w:rsidR="008628E2" w:rsidRPr="00720330" w:rsidRDefault="008628E2" w:rsidP="008628E2">
      <w:pPr>
        <w:spacing w:line="36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720330">
        <w:rPr>
          <w:rFonts w:ascii="Times New Roman" w:eastAsia="Times New Roman" w:hAnsi="Times New Roman"/>
          <w:b/>
          <w:sz w:val="28"/>
          <w:szCs w:val="24"/>
          <w:lang w:eastAsia="ru-RU"/>
        </w:rPr>
        <w:t>Раздел 2.  Общая характеристика учебного предмета «Основы безопасности жизнедеятельности»</w:t>
      </w:r>
    </w:p>
    <w:p w:rsidR="008628E2" w:rsidRDefault="008628E2" w:rsidP="008628E2">
      <w:pPr>
        <w:suppressAutoHyphens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3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безопасности жизнедеятельности в общем образовании – это единая непрерывная система целенаправленной педагогической работы, обеспечивающая надлежащий уровень подготовленности человека в области безопасности жизнедеятельности личности, общества и государства, сохранения и укрепления своего здоровья. 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</w:t>
      </w:r>
      <w:r w:rsidRPr="0072033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их исключительную важность, стремящейся решать эти проблемы, разумно сочетая личные интересы с интересами общества. Настоящая рабочая </w:t>
      </w:r>
      <w:r w:rsidRPr="00720330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направлена</w:t>
      </w:r>
      <w:r w:rsidRPr="00720330">
        <w:rPr>
          <w:rFonts w:ascii="Times New Roman" w:eastAsia="Times New Roman" w:hAnsi="Times New Roman"/>
          <w:sz w:val="24"/>
          <w:szCs w:val="24"/>
          <w:lang w:eastAsia="ru-RU"/>
        </w:rPr>
        <w:t xml:space="preserve"> на формирование и повышение современного уровня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культуры безопасности учащихся 9</w:t>
      </w:r>
      <w:r w:rsidRPr="00720330">
        <w:rPr>
          <w:rFonts w:ascii="Times New Roman" w:eastAsia="Times New Roman" w:hAnsi="Times New Roman"/>
          <w:sz w:val="24"/>
          <w:szCs w:val="24"/>
          <w:lang w:eastAsia="ru-RU"/>
        </w:rPr>
        <w:t>-х классов.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целостности окружающего мира</w:t>
      </w:r>
    </w:p>
    <w:p w:rsidR="008628E2" w:rsidRPr="00916B60" w:rsidRDefault="008628E2" w:rsidP="008628E2">
      <w:pPr>
        <w:suppressAutoHyphens w:val="0"/>
        <w:spacing w:after="0" w:line="360" w:lineRule="auto"/>
        <w:ind w:firstLine="709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916B60">
        <w:rPr>
          <w:rFonts w:ascii="Times New Roman" w:hAnsi="Times New Roman"/>
          <w:b/>
          <w:sz w:val="28"/>
          <w:szCs w:val="24"/>
        </w:rPr>
        <w:t>Цели обучения</w:t>
      </w:r>
    </w:p>
    <w:p w:rsidR="008628E2" w:rsidRPr="009C125D" w:rsidRDefault="008628E2" w:rsidP="008628E2">
      <w:pPr>
        <w:pStyle w:val="a5"/>
        <w:tabs>
          <w:tab w:val="left" w:pos="708"/>
        </w:tabs>
        <w:spacing w:line="276" w:lineRule="auto"/>
        <w:rPr>
          <w:szCs w:val="24"/>
        </w:rPr>
      </w:pPr>
      <w:r w:rsidRPr="009C125D">
        <w:rPr>
          <w:b/>
          <w:szCs w:val="24"/>
        </w:rPr>
        <w:t>- воспитание</w:t>
      </w:r>
      <w:r w:rsidRPr="009C125D">
        <w:rPr>
          <w:szCs w:val="24"/>
        </w:rPr>
        <w:t xml:space="preserve"> у обучающихся ответственности за личную безопасность, безопасность общества и государства; ответственного отношения к личному здоровью как индивидуальной и общественной ценности; ответственного отношения к сохранению окружающей среды как основы в обеспечении безопасности жизнедеятельности личности, общества и государства;</w:t>
      </w:r>
    </w:p>
    <w:p w:rsidR="008628E2" w:rsidRPr="009C125D" w:rsidRDefault="008628E2" w:rsidP="008628E2">
      <w:pPr>
        <w:pStyle w:val="a5"/>
        <w:tabs>
          <w:tab w:val="left" w:pos="708"/>
        </w:tabs>
        <w:spacing w:line="276" w:lineRule="auto"/>
        <w:rPr>
          <w:szCs w:val="24"/>
        </w:rPr>
      </w:pPr>
      <w:r w:rsidRPr="009C125D">
        <w:rPr>
          <w:b/>
          <w:szCs w:val="24"/>
        </w:rPr>
        <w:t>- развитие</w:t>
      </w:r>
      <w:r w:rsidRPr="009C125D">
        <w:rPr>
          <w:szCs w:val="24"/>
        </w:rPr>
        <w:t xml:space="preserve"> духовных и физических качеств личности, обеспечивающих безопасное поведение человека в условиях опасных и чрезвычайных ситуаций природного, техногенного и социального характера в современных условиях жизнедеятельности; </w:t>
      </w:r>
    </w:p>
    <w:p w:rsidR="008628E2" w:rsidRPr="009C125D" w:rsidRDefault="008628E2" w:rsidP="008628E2">
      <w:pPr>
        <w:pStyle w:val="a5"/>
        <w:tabs>
          <w:tab w:val="left" w:pos="708"/>
        </w:tabs>
        <w:spacing w:line="276" w:lineRule="auto"/>
        <w:rPr>
          <w:szCs w:val="24"/>
        </w:rPr>
      </w:pPr>
      <w:r w:rsidRPr="009C125D">
        <w:rPr>
          <w:b/>
          <w:szCs w:val="24"/>
        </w:rPr>
        <w:t>- освоение знаний</w:t>
      </w:r>
      <w:r w:rsidRPr="009C125D">
        <w:rPr>
          <w:szCs w:val="24"/>
        </w:rPr>
        <w:t xml:space="preserve"> о безопасном поведении человека в ситуациях, вызванных чрезвычайными природными явлениями и стихийными бедствиями;</w:t>
      </w:r>
    </w:p>
    <w:p w:rsidR="008628E2" w:rsidRPr="009C125D" w:rsidRDefault="008628E2" w:rsidP="008628E2">
      <w:pPr>
        <w:pStyle w:val="a5"/>
        <w:tabs>
          <w:tab w:val="left" w:pos="708"/>
        </w:tabs>
        <w:spacing w:line="276" w:lineRule="auto"/>
        <w:rPr>
          <w:szCs w:val="24"/>
        </w:rPr>
      </w:pPr>
      <w:r w:rsidRPr="009C125D">
        <w:rPr>
          <w:b/>
          <w:szCs w:val="24"/>
        </w:rPr>
        <w:t>- формирование</w:t>
      </w:r>
      <w:r w:rsidRPr="009C125D">
        <w:rPr>
          <w:szCs w:val="24"/>
        </w:rPr>
        <w:t xml:space="preserve"> умений оценивать ситуации, опасные для жизни и здоровья; безопасного поведения в опасных и чрезвычайных ситуациях; использования средств индивидуальной и коллективной защиты.</w:t>
      </w:r>
    </w:p>
    <w:p w:rsidR="008628E2" w:rsidRPr="009C125D" w:rsidRDefault="008628E2" w:rsidP="008628E2">
      <w:pPr>
        <w:pStyle w:val="21"/>
        <w:spacing w:after="0" w:line="276" w:lineRule="auto"/>
        <w:ind w:left="0"/>
      </w:pPr>
      <w:r w:rsidRPr="009C125D">
        <w:t xml:space="preserve">В современном мире опасные и чрезвычайные ситуации природного, техногенного и социального характера стали объективной </w:t>
      </w:r>
      <w:proofErr w:type="gramStart"/>
      <w:r w:rsidRPr="009C125D">
        <w:t>реальностью  в</w:t>
      </w:r>
      <w:proofErr w:type="gramEnd"/>
      <w:r w:rsidRPr="009C125D">
        <w:t xml:space="preserve">  процессе  жизнедеятельности  каждого  человека.  </w:t>
      </w:r>
      <w:proofErr w:type="gramStart"/>
      <w:r w:rsidRPr="009C125D">
        <w:t>Они  несут</w:t>
      </w:r>
      <w:proofErr w:type="gramEnd"/>
      <w:r w:rsidRPr="009C125D">
        <w:t xml:space="preserve"> угрозу его жизни и здоровью, наносят огромный ущерб окружающей  природной среде и обществу. В настоящее время вопросы обеспечения   безопасности жизнедеятельности стали одной из насущных потребностей каждого </w:t>
      </w:r>
      <w:proofErr w:type="gramStart"/>
      <w:r w:rsidRPr="009C125D">
        <w:t>человека,  общества</w:t>
      </w:r>
      <w:proofErr w:type="gramEnd"/>
      <w:r w:rsidRPr="009C125D">
        <w:t xml:space="preserve"> и государства. </w:t>
      </w:r>
    </w:p>
    <w:p w:rsidR="008628E2" w:rsidRPr="009C125D" w:rsidRDefault="008628E2" w:rsidP="008628E2">
      <w:pPr>
        <w:spacing w:after="0"/>
        <w:rPr>
          <w:rFonts w:ascii="Times New Roman" w:hAnsi="Times New Roman"/>
          <w:b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C125D">
        <w:rPr>
          <w:rFonts w:ascii="Times New Roman" w:hAnsi="Times New Roman"/>
          <w:sz w:val="24"/>
          <w:szCs w:val="24"/>
        </w:rPr>
        <w:t>Под  безопасности</w:t>
      </w:r>
      <w:proofErr w:type="gramEnd"/>
      <w:r w:rsidRPr="009C125D">
        <w:rPr>
          <w:rFonts w:ascii="Times New Roman" w:hAnsi="Times New Roman"/>
          <w:sz w:val="24"/>
          <w:szCs w:val="24"/>
        </w:rPr>
        <w:t xml:space="preserve">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Формирование современного уровня   безопасности является общешкольной задачей, так как изучение всех школьных предметов вносит свой вклад в формирование современного уровня   безопасности, но при этом ключевая роль принадлежит предмету «Основы безопасности жизнедеятельности». В то же время предмет ОБЖ через собственную систему образовательных модулей реализует подготовку учащихся к безопасной жизнедеятельности в реальной окружающей их среде – природной, техногенной и социальной.</w:t>
      </w:r>
    </w:p>
    <w:p w:rsidR="008628E2" w:rsidRDefault="008628E2" w:rsidP="008628E2">
      <w:pPr>
        <w:spacing w:after="0"/>
        <w:rPr>
          <w:rFonts w:ascii="Times New Roman" w:hAnsi="Times New Roman"/>
          <w:b/>
          <w:sz w:val="28"/>
          <w:szCs w:val="24"/>
        </w:rPr>
      </w:pPr>
    </w:p>
    <w:p w:rsidR="008628E2" w:rsidRPr="00916B60" w:rsidRDefault="008628E2" w:rsidP="008628E2">
      <w:pPr>
        <w:spacing w:after="0"/>
        <w:rPr>
          <w:rFonts w:ascii="Times New Roman" w:hAnsi="Times New Roman"/>
          <w:b/>
          <w:sz w:val="28"/>
          <w:szCs w:val="24"/>
        </w:rPr>
      </w:pPr>
      <w:r w:rsidRPr="00916B60">
        <w:rPr>
          <w:rFonts w:ascii="Times New Roman" w:hAnsi="Times New Roman"/>
          <w:b/>
          <w:sz w:val="28"/>
          <w:szCs w:val="24"/>
        </w:rPr>
        <w:t xml:space="preserve"> Задачи:</w:t>
      </w:r>
    </w:p>
    <w:p w:rsidR="008628E2" w:rsidRPr="009C125D" w:rsidRDefault="008628E2" w:rsidP="008628E2">
      <w:pPr>
        <w:tabs>
          <w:tab w:val="left" w:pos="1540"/>
        </w:tabs>
        <w:spacing w:after="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· формирование у учащихся научных представлений о принципах и путях снижения «фактора риска» в деятельности человека и общества</w:t>
      </w:r>
    </w:p>
    <w:p w:rsidR="008628E2" w:rsidRPr="009C125D" w:rsidRDefault="008628E2" w:rsidP="008628E2">
      <w:pPr>
        <w:tabs>
          <w:tab w:val="left" w:pos="1540"/>
        </w:tabs>
        <w:spacing w:after="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lastRenderedPageBreak/>
        <w:t>·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8628E2" w:rsidRPr="009C125D" w:rsidRDefault="008628E2" w:rsidP="008628E2">
      <w:pPr>
        <w:tabs>
          <w:tab w:val="left" w:pos="1540"/>
        </w:tabs>
        <w:spacing w:after="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· формирование у учащихся модели безопасного поведения в условиях повседневной жизни и в различных опасных и чрезвычайных</w:t>
      </w:r>
    </w:p>
    <w:p w:rsidR="008628E2" w:rsidRPr="009C125D" w:rsidRDefault="008628E2" w:rsidP="008628E2">
      <w:pPr>
        <w:tabs>
          <w:tab w:val="left" w:pos="1540"/>
        </w:tabs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9C125D">
        <w:rPr>
          <w:rFonts w:ascii="Times New Roman" w:hAnsi="Times New Roman"/>
          <w:sz w:val="24"/>
          <w:szCs w:val="24"/>
        </w:rPr>
        <w:t>ситуациях,  а</w:t>
      </w:r>
      <w:proofErr w:type="gramEnd"/>
      <w:r w:rsidRPr="009C125D">
        <w:rPr>
          <w:rFonts w:ascii="Times New Roman" w:hAnsi="Times New Roman"/>
          <w:sz w:val="24"/>
          <w:szCs w:val="24"/>
        </w:rPr>
        <w:t xml:space="preserve">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8628E2" w:rsidRPr="004478A9" w:rsidRDefault="008628E2" w:rsidP="008628E2">
      <w:pPr>
        <w:spacing w:after="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          Структурно программа курса состоит </w:t>
      </w:r>
      <w:proofErr w:type="gramStart"/>
      <w:r w:rsidRPr="009C125D">
        <w:rPr>
          <w:rFonts w:ascii="Times New Roman" w:hAnsi="Times New Roman"/>
          <w:sz w:val="24"/>
          <w:szCs w:val="24"/>
        </w:rPr>
        <w:t>из  двух</w:t>
      </w:r>
      <w:proofErr w:type="gramEnd"/>
      <w:r w:rsidRPr="009C125D">
        <w:rPr>
          <w:rFonts w:ascii="Times New Roman" w:hAnsi="Times New Roman"/>
          <w:sz w:val="24"/>
          <w:szCs w:val="24"/>
        </w:rPr>
        <w:t xml:space="preserve"> основных разделов: основы безопасности личности, общества и государства, основы медицинских знаний, основы здорового образа жизни. Актуальность данной программы обусловлена тем, что в последнее время очевидна тенденция </w:t>
      </w:r>
      <w:proofErr w:type="gramStart"/>
      <w:r w:rsidRPr="009C125D">
        <w:rPr>
          <w:rFonts w:ascii="Times New Roman" w:hAnsi="Times New Roman"/>
          <w:sz w:val="24"/>
          <w:szCs w:val="24"/>
        </w:rPr>
        <w:t>к  ухудшению</w:t>
      </w:r>
      <w:proofErr w:type="gramEnd"/>
      <w:r w:rsidRPr="009C125D">
        <w:rPr>
          <w:rFonts w:ascii="Times New Roman" w:hAnsi="Times New Roman"/>
          <w:sz w:val="24"/>
          <w:szCs w:val="24"/>
        </w:rPr>
        <w:t xml:space="preserve"> состояния здоровья населения России, а современную школу ст</w:t>
      </w:r>
      <w:r>
        <w:rPr>
          <w:rFonts w:ascii="Times New Roman" w:hAnsi="Times New Roman"/>
          <w:sz w:val="24"/>
          <w:szCs w:val="24"/>
        </w:rPr>
        <w:t>али называть «школой болезней».</w:t>
      </w:r>
      <w:r w:rsidRPr="004478A9">
        <w:rPr>
          <w:rFonts w:ascii="Times New Roman" w:hAnsi="Times New Roman"/>
          <w:b/>
          <w:spacing w:val="-2"/>
          <w:sz w:val="28"/>
          <w:szCs w:val="24"/>
        </w:rPr>
        <w:t xml:space="preserve"> </w:t>
      </w:r>
    </w:p>
    <w:p w:rsidR="008628E2" w:rsidRDefault="008628E2" w:rsidP="008628E2">
      <w:pPr>
        <w:shd w:val="clear" w:color="auto" w:fill="FFFFFF"/>
        <w:spacing w:line="240" w:lineRule="auto"/>
        <w:ind w:right="72"/>
        <w:rPr>
          <w:rFonts w:ascii="Times New Roman" w:hAnsi="Times New Roman"/>
          <w:b/>
          <w:spacing w:val="-2"/>
          <w:sz w:val="24"/>
          <w:szCs w:val="24"/>
        </w:rPr>
      </w:pPr>
    </w:p>
    <w:p w:rsidR="008628E2" w:rsidRPr="00916B60" w:rsidRDefault="008628E2" w:rsidP="008628E2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916B60">
        <w:rPr>
          <w:rFonts w:ascii="Times New Roman" w:hAnsi="Times New Roman"/>
          <w:b/>
          <w:sz w:val="28"/>
          <w:szCs w:val="24"/>
          <w:lang w:eastAsia="ru-RU"/>
        </w:rPr>
        <w:t>Раздел 3.  Место предмета в учебном плане.</w:t>
      </w:r>
    </w:p>
    <w:p w:rsidR="008628E2" w:rsidRPr="00916B60" w:rsidRDefault="008628E2" w:rsidP="008628E2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8628E2" w:rsidRPr="00916B60" w:rsidRDefault="008628E2" w:rsidP="008628E2">
      <w:pPr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78A9">
        <w:rPr>
          <w:rFonts w:ascii="Times New Roman" w:hAnsi="Times New Roman"/>
          <w:b/>
          <w:spacing w:val="-2"/>
          <w:sz w:val="24"/>
          <w:szCs w:val="24"/>
        </w:rPr>
        <w:t xml:space="preserve">Для реализации программы </w:t>
      </w:r>
      <w:r w:rsidRPr="004478A9">
        <w:rPr>
          <w:rFonts w:ascii="Times New Roman" w:hAnsi="Times New Roman"/>
          <w:spacing w:val="-2"/>
          <w:sz w:val="24"/>
          <w:szCs w:val="24"/>
        </w:rPr>
        <w:t>на её изучение предусматривается 1 час в неделю – 34</w:t>
      </w:r>
      <w:r w:rsidR="00724EA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478A9">
        <w:rPr>
          <w:rFonts w:ascii="Times New Roman" w:hAnsi="Times New Roman"/>
          <w:spacing w:val="-2"/>
          <w:sz w:val="24"/>
          <w:szCs w:val="24"/>
        </w:rPr>
        <w:t>часа в год в соответствии с календарным гра</w:t>
      </w:r>
      <w:r w:rsidR="00724EAD">
        <w:rPr>
          <w:rFonts w:ascii="Times New Roman" w:hAnsi="Times New Roman"/>
          <w:spacing w:val="-2"/>
          <w:sz w:val="24"/>
          <w:szCs w:val="24"/>
        </w:rPr>
        <w:t>фиком МБОУ «</w:t>
      </w:r>
      <w:proofErr w:type="gramStart"/>
      <w:r w:rsidR="00724EAD">
        <w:rPr>
          <w:rFonts w:ascii="Times New Roman" w:hAnsi="Times New Roman"/>
          <w:spacing w:val="-2"/>
          <w:sz w:val="24"/>
          <w:szCs w:val="24"/>
        </w:rPr>
        <w:t>Гимназия  №</w:t>
      </w:r>
      <w:proofErr w:type="gramEnd"/>
      <w:r w:rsidR="00724EAD">
        <w:rPr>
          <w:rFonts w:ascii="Times New Roman" w:hAnsi="Times New Roman"/>
          <w:spacing w:val="-2"/>
          <w:sz w:val="24"/>
          <w:szCs w:val="24"/>
        </w:rPr>
        <w:t>1»</w:t>
      </w:r>
      <w:r>
        <w:rPr>
          <w:rFonts w:ascii="Times New Roman" w:hAnsi="Times New Roman"/>
          <w:spacing w:val="-2"/>
          <w:sz w:val="24"/>
          <w:szCs w:val="24"/>
        </w:rPr>
        <w:t xml:space="preserve">  и расписанием уроков на 2018-2019</w:t>
      </w:r>
      <w:r w:rsidRPr="004478A9">
        <w:rPr>
          <w:rFonts w:ascii="Times New Roman" w:hAnsi="Times New Roman"/>
          <w:spacing w:val="-2"/>
          <w:sz w:val="24"/>
          <w:szCs w:val="24"/>
        </w:rPr>
        <w:t xml:space="preserve"> учебный год, </w:t>
      </w:r>
    </w:p>
    <w:p w:rsidR="008628E2" w:rsidRDefault="008628E2" w:rsidP="008628E2">
      <w:pPr>
        <w:suppressAutoHyphens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28E2" w:rsidRPr="00916B60" w:rsidRDefault="00724EAD" w:rsidP="008628E2">
      <w:pPr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</w:t>
      </w:r>
      <w:r w:rsidR="008628E2" w:rsidRPr="00916B60">
        <w:rPr>
          <w:rFonts w:ascii="Times New Roman" w:eastAsia="Times New Roman" w:hAnsi="Times New Roman"/>
          <w:b/>
          <w:sz w:val="24"/>
          <w:szCs w:val="24"/>
          <w:lang w:eastAsia="ru-RU"/>
        </w:rPr>
        <w:t>ормы  обучения</w:t>
      </w:r>
      <w:proofErr w:type="gramEnd"/>
      <w:r w:rsidR="008628E2" w:rsidRPr="00916B6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учащихся на уроке: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</w:t>
      </w:r>
      <w:r w:rsidR="008628E2" w:rsidRPr="00916B60">
        <w:rPr>
          <w:rFonts w:ascii="Times New Roman" w:eastAsia="Times New Roman" w:hAnsi="Times New Roman"/>
          <w:sz w:val="24"/>
          <w:szCs w:val="24"/>
          <w:lang w:eastAsia="ru-RU"/>
        </w:rPr>
        <w:t>классная</w:t>
      </w:r>
      <w:proofErr w:type="spellEnd"/>
      <w:r w:rsidR="008628E2" w:rsidRPr="00916B60">
        <w:rPr>
          <w:rFonts w:ascii="Times New Roman" w:eastAsia="Times New Roman" w:hAnsi="Times New Roman"/>
          <w:sz w:val="24"/>
          <w:szCs w:val="24"/>
          <w:lang w:eastAsia="ru-RU"/>
        </w:rPr>
        <w:t>,  групповая, парная, индивидуальная</w:t>
      </w:r>
      <w:r w:rsidR="008628E2" w:rsidRPr="00916B60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  <w:r w:rsidR="008628E2" w:rsidRPr="00916B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628E2" w:rsidRPr="00916B60" w:rsidRDefault="008628E2" w:rsidP="008628E2">
      <w:pPr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B60">
        <w:rPr>
          <w:rFonts w:ascii="Times New Roman" w:eastAsia="Times New Roman" w:hAnsi="Times New Roman"/>
          <w:b/>
          <w:sz w:val="24"/>
          <w:szCs w:val="24"/>
          <w:lang w:eastAsia="ru-RU"/>
        </w:rPr>
        <w:t>Меж предметные связи</w:t>
      </w:r>
      <w:r w:rsidRPr="00916B60">
        <w:rPr>
          <w:rFonts w:ascii="Times New Roman" w:eastAsia="Times New Roman" w:hAnsi="Times New Roman"/>
          <w:sz w:val="24"/>
          <w:szCs w:val="24"/>
          <w:lang w:eastAsia="ru-RU"/>
        </w:rPr>
        <w:t>: География, биология.</w:t>
      </w:r>
    </w:p>
    <w:p w:rsidR="008628E2" w:rsidRPr="00916B60" w:rsidRDefault="008628E2" w:rsidP="008628E2">
      <w:pPr>
        <w:suppressAutoHyphens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28E2" w:rsidRPr="00916B60" w:rsidRDefault="008628E2" w:rsidP="008628E2">
      <w:pPr>
        <w:suppressAutoHyphens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B6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Итоговый и промежуточный </w:t>
      </w:r>
      <w:proofErr w:type="gramStart"/>
      <w:r w:rsidRPr="00916B6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контроль</w:t>
      </w:r>
      <w:r w:rsidR="00724EA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916B6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знаний</w:t>
      </w:r>
      <w:proofErr w:type="gramEnd"/>
      <w:r w:rsidRPr="00916B6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обучающихся осуществля</w:t>
      </w:r>
      <w:r w:rsidRPr="00916B6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softHyphen/>
      </w:r>
      <w:r w:rsidRPr="00916B60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ется в виде тестирования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 контрольных работ</w:t>
      </w:r>
      <w:r w:rsidRPr="00916B60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8628E2" w:rsidRPr="00A03C76" w:rsidRDefault="008628E2" w:rsidP="008628E2">
      <w:pPr>
        <w:jc w:val="center"/>
        <w:rPr>
          <w:rFonts w:ascii="Times New Roman" w:hAnsi="Times New Roman"/>
          <w:sz w:val="28"/>
          <w:szCs w:val="24"/>
        </w:rPr>
      </w:pPr>
      <w:r w:rsidRPr="00A03C76">
        <w:rPr>
          <w:rFonts w:ascii="Times New Roman" w:hAnsi="Times New Roman"/>
          <w:b/>
          <w:bCs/>
          <w:sz w:val="28"/>
          <w:szCs w:val="24"/>
        </w:rPr>
        <w:t>Раздел 4. Содержание программы</w:t>
      </w:r>
    </w:p>
    <w:p w:rsidR="008628E2" w:rsidRPr="009C125D" w:rsidRDefault="008628E2" w:rsidP="008628E2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3C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125D">
        <w:rPr>
          <w:rFonts w:ascii="Times New Roman" w:hAnsi="Times New Roman"/>
          <w:sz w:val="24"/>
          <w:szCs w:val="24"/>
        </w:rPr>
        <w:t xml:space="preserve"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 государственного образовательного стандарта основного общего образования по ОБЖ и авторской программой учебного курса. </w:t>
      </w:r>
    </w:p>
    <w:p w:rsidR="00724EAD" w:rsidRDefault="008628E2" w:rsidP="00724EAD">
      <w:pPr>
        <w:jc w:val="center"/>
        <w:rPr>
          <w:rFonts w:ascii="Times New Roman" w:hAnsi="Times New Roman"/>
          <w:b/>
          <w:sz w:val="28"/>
          <w:szCs w:val="24"/>
        </w:rPr>
      </w:pPr>
      <w:r w:rsidRPr="00C0668A">
        <w:rPr>
          <w:rFonts w:ascii="Times New Roman" w:hAnsi="Times New Roman"/>
          <w:b/>
          <w:bCs/>
          <w:sz w:val="28"/>
          <w:szCs w:val="24"/>
        </w:rPr>
        <w:t>Раздел-1</w:t>
      </w:r>
      <w:r w:rsidRPr="00C0668A">
        <w:rPr>
          <w:rFonts w:ascii="Times New Roman" w:hAnsi="Times New Roman"/>
          <w:b/>
          <w:bCs/>
          <w:spacing w:val="2"/>
          <w:sz w:val="28"/>
          <w:szCs w:val="24"/>
        </w:rPr>
        <w:t xml:space="preserve"> Основы безопасности личности, общества и государства</w:t>
      </w:r>
    </w:p>
    <w:p w:rsidR="008628E2" w:rsidRPr="00724EAD" w:rsidRDefault="008628E2" w:rsidP="00724EAD">
      <w:pPr>
        <w:jc w:val="center"/>
        <w:rPr>
          <w:rFonts w:ascii="Times New Roman" w:hAnsi="Times New Roman"/>
          <w:b/>
          <w:sz w:val="28"/>
          <w:szCs w:val="24"/>
        </w:rPr>
      </w:pPr>
      <w:r w:rsidRPr="00A03C76">
        <w:rPr>
          <w:rFonts w:ascii="Times New Roman" w:hAnsi="Times New Roman"/>
          <w:b/>
          <w:sz w:val="24"/>
          <w:szCs w:val="24"/>
        </w:rPr>
        <w:t>Глава 1. Национальная безопасность России в мировом сообществе</w:t>
      </w:r>
      <w:r>
        <w:rPr>
          <w:rFonts w:ascii="Times New Roman" w:hAnsi="Times New Roman"/>
          <w:sz w:val="28"/>
          <w:szCs w:val="24"/>
        </w:rPr>
        <w:t>.</w:t>
      </w:r>
    </w:p>
    <w:p w:rsidR="008628E2" w:rsidRPr="00C0668A" w:rsidRDefault="008628E2" w:rsidP="008628E2">
      <w:pPr>
        <w:spacing w:after="0"/>
        <w:rPr>
          <w:rFonts w:ascii="Times New Roman" w:hAnsi="Times New Roman"/>
          <w:sz w:val="28"/>
          <w:szCs w:val="24"/>
        </w:rPr>
      </w:pPr>
      <w:r w:rsidRPr="00A03C76">
        <w:rPr>
          <w:rFonts w:ascii="Times New Roman" w:hAnsi="Times New Roman"/>
          <w:sz w:val="24"/>
          <w:szCs w:val="24"/>
        </w:rPr>
        <w:t>Россия в мировом сообществе и национальная безопасность</w:t>
      </w:r>
    </w:p>
    <w:p w:rsidR="008628E2" w:rsidRPr="00A03C76" w:rsidRDefault="008628E2" w:rsidP="008628E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Национальные интересы </w:t>
      </w:r>
      <w:proofErr w:type="gramStart"/>
      <w:r>
        <w:rPr>
          <w:rFonts w:ascii="Times New Roman" w:hAnsi="Times New Roman"/>
          <w:sz w:val="24"/>
          <w:szCs w:val="24"/>
        </w:rPr>
        <w:t>России 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03C76">
        <w:rPr>
          <w:rFonts w:ascii="Times New Roman" w:hAnsi="Times New Roman"/>
          <w:sz w:val="24"/>
          <w:szCs w:val="24"/>
        </w:rPr>
        <w:t xml:space="preserve"> Основные угрозы национальным интересам России и пути обеспечения ее безопасности</w:t>
      </w:r>
    </w:p>
    <w:p w:rsidR="008628E2" w:rsidRPr="00A03C76" w:rsidRDefault="008628E2" w:rsidP="008628E2">
      <w:pPr>
        <w:spacing w:after="0"/>
        <w:rPr>
          <w:rFonts w:ascii="Times New Roman" w:hAnsi="Times New Roman"/>
          <w:sz w:val="24"/>
          <w:szCs w:val="24"/>
        </w:rPr>
      </w:pPr>
      <w:r w:rsidRPr="00A03C76">
        <w:rPr>
          <w:rFonts w:ascii="Times New Roman" w:hAnsi="Times New Roman"/>
          <w:sz w:val="24"/>
          <w:szCs w:val="24"/>
        </w:rPr>
        <w:t xml:space="preserve"> Организация обороны Российской Федерации</w:t>
      </w:r>
    </w:p>
    <w:p w:rsidR="008628E2" w:rsidRPr="00A03C76" w:rsidRDefault="008628E2" w:rsidP="008628E2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8628E2" w:rsidRDefault="008628E2" w:rsidP="008628E2">
      <w:pPr>
        <w:spacing w:after="0"/>
        <w:rPr>
          <w:rFonts w:ascii="Times New Roman" w:hAnsi="Times New Roman"/>
          <w:sz w:val="28"/>
          <w:szCs w:val="24"/>
        </w:rPr>
      </w:pPr>
      <w:r w:rsidRPr="00A03C76">
        <w:rPr>
          <w:rFonts w:ascii="Times New Roman" w:hAnsi="Times New Roman"/>
          <w:b/>
          <w:sz w:val="24"/>
          <w:szCs w:val="24"/>
        </w:rPr>
        <w:t>Глава 2. Организация защиты населения и территорий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4"/>
        </w:rPr>
        <w:t xml:space="preserve">. </w:t>
      </w:r>
    </w:p>
    <w:p w:rsidR="008628E2" w:rsidRPr="00A03C76" w:rsidRDefault="008628E2" w:rsidP="008628E2">
      <w:pPr>
        <w:snapToGrid w:val="0"/>
        <w:spacing w:after="0"/>
        <w:rPr>
          <w:rFonts w:ascii="Times New Roman" w:hAnsi="Times New Roman"/>
          <w:sz w:val="24"/>
          <w:szCs w:val="24"/>
        </w:rPr>
      </w:pPr>
      <w:r w:rsidRPr="00A03C76">
        <w:rPr>
          <w:rFonts w:ascii="Times New Roman" w:hAnsi="Times New Roman"/>
          <w:sz w:val="24"/>
          <w:szCs w:val="24"/>
        </w:rPr>
        <w:t>ЧС России- Федеральный уполномоченный орган в сфере гражданской обороны (ГО) и чрезвычайных ситуаций</w:t>
      </w:r>
    </w:p>
    <w:p w:rsidR="008628E2" w:rsidRPr="00A03C76" w:rsidRDefault="008628E2" w:rsidP="008628E2">
      <w:pPr>
        <w:snapToGrid w:val="0"/>
        <w:spacing w:after="0"/>
        <w:rPr>
          <w:rFonts w:ascii="Times New Roman" w:hAnsi="Times New Roman"/>
          <w:sz w:val="24"/>
          <w:szCs w:val="24"/>
        </w:rPr>
      </w:pPr>
      <w:r w:rsidRPr="00A03C76">
        <w:rPr>
          <w:rFonts w:ascii="Times New Roman" w:hAnsi="Times New Roman"/>
          <w:sz w:val="24"/>
          <w:szCs w:val="24"/>
        </w:rPr>
        <w:t>Единая государственная система предупреждения и ликвидации чрезвычайных ситуаци</w:t>
      </w:r>
      <w:r>
        <w:rPr>
          <w:rFonts w:ascii="Times New Roman" w:hAnsi="Times New Roman"/>
          <w:sz w:val="24"/>
          <w:szCs w:val="24"/>
        </w:rPr>
        <w:t>й (РСЧС), ее структура и задачи</w:t>
      </w:r>
      <w:r w:rsidRPr="00A03C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C76">
        <w:rPr>
          <w:rFonts w:ascii="Times New Roman" w:hAnsi="Times New Roman"/>
          <w:sz w:val="24"/>
          <w:szCs w:val="24"/>
        </w:rPr>
        <w:t>Законодательные, нормативные и правовые основы обеспечения безопасности</w:t>
      </w:r>
    </w:p>
    <w:p w:rsidR="008628E2" w:rsidRPr="00A03C76" w:rsidRDefault="008628E2" w:rsidP="008628E2">
      <w:pPr>
        <w:snapToGrid w:val="0"/>
        <w:spacing w:after="0"/>
        <w:rPr>
          <w:rFonts w:ascii="Times New Roman" w:hAnsi="Times New Roman"/>
          <w:sz w:val="24"/>
          <w:szCs w:val="24"/>
        </w:rPr>
      </w:pPr>
      <w:r w:rsidRPr="00A03C76">
        <w:rPr>
          <w:rFonts w:ascii="Times New Roman" w:hAnsi="Times New Roman"/>
          <w:sz w:val="24"/>
          <w:szCs w:val="24"/>
        </w:rPr>
        <w:t>Гражданская оборона – составная часть обороноспособности страны.</w:t>
      </w:r>
    </w:p>
    <w:p w:rsidR="008628E2" w:rsidRPr="00A03C76" w:rsidRDefault="008628E2" w:rsidP="008628E2">
      <w:pPr>
        <w:snapToGrid w:val="0"/>
        <w:spacing w:after="0"/>
        <w:rPr>
          <w:rFonts w:ascii="Times New Roman" w:hAnsi="Times New Roman"/>
          <w:sz w:val="24"/>
          <w:szCs w:val="24"/>
        </w:rPr>
      </w:pPr>
      <w:r w:rsidRPr="00A03C76">
        <w:rPr>
          <w:rFonts w:ascii="Times New Roman" w:hAnsi="Times New Roman"/>
          <w:sz w:val="24"/>
          <w:szCs w:val="24"/>
        </w:rPr>
        <w:t xml:space="preserve">Современные средства </w:t>
      </w:r>
      <w:proofErr w:type="gramStart"/>
      <w:r w:rsidRPr="00A03C76">
        <w:rPr>
          <w:rFonts w:ascii="Times New Roman" w:hAnsi="Times New Roman"/>
          <w:sz w:val="24"/>
          <w:szCs w:val="24"/>
        </w:rPr>
        <w:t>поражения ,</w:t>
      </w:r>
      <w:proofErr w:type="gramEnd"/>
      <w:r w:rsidRPr="00A03C76">
        <w:rPr>
          <w:rFonts w:ascii="Times New Roman" w:hAnsi="Times New Roman"/>
          <w:sz w:val="24"/>
          <w:szCs w:val="24"/>
        </w:rPr>
        <w:t xml:space="preserve"> их поражающие факторы, мероприятия по защите населения.</w:t>
      </w:r>
    </w:p>
    <w:p w:rsidR="008628E2" w:rsidRDefault="008628E2" w:rsidP="008628E2">
      <w:pPr>
        <w:rPr>
          <w:rFonts w:ascii="Times New Roman" w:hAnsi="Times New Roman"/>
          <w:b/>
          <w:sz w:val="32"/>
          <w:szCs w:val="24"/>
        </w:rPr>
      </w:pPr>
      <w:r w:rsidRPr="00A03C76">
        <w:rPr>
          <w:rFonts w:ascii="Times New Roman" w:hAnsi="Times New Roman"/>
          <w:b/>
          <w:sz w:val="24"/>
          <w:szCs w:val="24"/>
        </w:rPr>
        <w:t>Глава 3. Терроризм как угроза национальной безопасности Российской Федерации</w:t>
      </w:r>
      <w:r>
        <w:rPr>
          <w:rFonts w:ascii="Times New Roman" w:hAnsi="Times New Roman"/>
          <w:b/>
          <w:sz w:val="32"/>
          <w:szCs w:val="24"/>
        </w:rPr>
        <w:t>.</w:t>
      </w:r>
    </w:p>
    <w:p w:rsidR="008628E2" w:rsidRPr="00A03C76" w:rsidRDefault="008628E2" w:rsidP="008628E2">
      <w:pPr>
        <w:snapToGrid w:val="0"/>
        <w:spacing w:after="0"/>
        <w:rPr>
          <w:rFonts w:ascii="Times New Roman" w:hAnsi="Times New Roman"/>
          <w:sz w:val="24"/>
          <w:szCs w:val="24"/>
        </w:rPr>
      </w:pPr>
      <w:r w:rsidRPr="00A03C76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 xml:space="preserve">рроризм и безопасность человека. </w:t>
      </w:r>
      <w:r w:rsidRPr="00A03C76">
        <w:rPr>
          <w:rFonts w:ascii="Times New Roman" w:hAnsi="Times New Roman"/>
          <w:sz w:val="24"/>
          <w:szCs w:val="24"/>
        </w:rPr>
        <w:t>Международный терроризм и безопасность России</w:t>
      </w:r>
    </w:p>
    <w:p w:rsidR="008628E2" w:rsidRPr="00A03C76" w:rsidRDefault="008628E2" w:rsidP="008628E2">
      <w:pPr>
        <w:rPr>
          <w:rFonts w:ascii="Times New Roman" w:hAnsi="Times New Roman"/>
          <w:sz w:val="24"/>
          <w:szCs w:val="24"/>
        </w:rPr>
      </w:pPr>
      <w:r w:rsidRPr="00A03C76">
        <w:rPr>
          <w:rFonts w:ascii="Times New Roman" w:hAnsi="Times New Roman"/>
          <w:b/>
          <w:sz w:val="24"/>
          <w:szCs w:val="24"/>
        </w:rPr>
        <w:t xml:space="preserve">   </w:t>
      </w:r>
    </w:p>
    <w:p w:rsidR="008628E2" w:rsidRPr="00C0668A" w:rsidRDefault="008628E2" w:rsidP="008628E2">
      <w:pPr>
        <w:ind w:firstLine="709"/>
        <w:jc w:val="center"/>
        <w:rPr>
          <w:rFonts w:ascii="Times New Roman" w:hAnsi="Times New Roman"/>
          <w:b/>
          <w:sz w:val="32"/>
          <w:szCs w:val="24"/>
        </w:rPr>
      </w:pPr>
      <w:r w:rsidRPr="00C0668A">
        <w:rPr>
          <w:rFonts w:ascii="Times New Roman" w:hAnsi="Times New Roman"/>
          <w:b/>
          <w:bCs/>
          <w:sz w:val="28"/>
          <w:szCs w:val="24"/>
        </w:rPr>
        <w:t>Раздел-2</w:t>
      </w:r>
      <w:r w:rsidRPr="00C0668A">
        <w:rPr>
          <w:rFonts w:ascii="Times New Roman" w:hAnsi="Times New Roman"/>
          <w:b/>
          <w:bCs/>
          <w:spacing w:val="2"/>
          <w:sz w:val="28"/>
          <w:szCs w:val="24"/>
        </w:rPr>
        <w:t xml:space="preserve"> </w:t>
      </w:r>
      <w:r w:rsidRPr="00C0668A">
        <w:rPr>
          <w:rFonts w:ascii="Times New Roman" w:hAnsi="Times New Roman"/>
          <w:b/>
          <w:bCs/>
          <w:spacing w:val="3"/>
          <w:sz w:val="28"/>
          <w:szCs w:val="24"/>
        </w:rPr>
        <w:t>Основы формирования здорового образа жизни</w:t>
      </w:r>
    </w:p>
    <w:p w:rsidR="008628E2" w:rsidRPr="00C0668A" w:rsidRDefault="008628E2" w:rsidP="008628E2">
      <w:pPr>
        <w:rPr>
          <w:rFonts w:ascii="Times New Roman" w:hAnsi="Times New Roman"/>
          <w:b/>
          <w:sz w:val="28"/>
          <w:szCs w:val="24"/>
        </w:rPr>
      </w:pPr>
      <w:r w:rsidRPr="00A03C76">
        <w:rPr>
          <w:rFonts w:ascii="Times New Roman" w:hAnsi="Times New Roman"/>
          <w:b/>
          <w:sz w:val="24"/>
          <w:szCs w:val="24"/>
        </w:rPr>
        <w:t xml:space="preserve">Глава 4 </w:t>
      </w:r>
      <w:proofErr w:type="gramStart"/>
      <w:r w:rsidRPr="00A03C76">
        <w:rPr>
          <w:rFonts w:ascii="Times New Roman" w:hAnsi="Times New Roman"/>
          <w:b/>
          <w:sz w:val="24"/>
          <w:szCs w:val="24"/>
        </w:rPr>
        <w:t>Факторы</w:t>
      </w:r>
      <w:proofErr w:type="gramEnd"/>
      <w:r w:rsidRPr="00A03C76">
        <w:rPr>
          <w:rFonts w:ascii="Times New Roman" w:hAnsi="Times New Roman"/>
          <w:b/>
          <w:sz w:val="24"/>
          <w:szCs w:val="24"/>
        </w:rPr>
        <w:t xml:space="preserve"> разрушающие здоровье</w:t>
      </w:r>
      <w:r w:rsidR="00CE34E4">
        <w:rPr>
          <w:rFonts w:ascii="Times New Roman" w:hAnsi="Times New Roman"/>
          <w:b/>
          <w:sz w:val="28"/>
          <w:szCs w:val="24"/>
        </w:rPr>
        <w:t xml:space="preserve">.    </w:t>
      </w:r>
      <w:proofErr w:type="spellStart"/>
      <w:r>
        <w:rPr>
          <w:rFonts w:ascii="Times New Roman" w:hAnsi="Times New Roman"/>
          <w:sz w:val="24"/>
          <w:szCs w:val="24"/>
        </w:rPr>
        <w:t>Табакокурение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его вред. Алкоголь и его вред. </w:t>
      </w:r>
      <w:r w:rsidRPr="00C0668A">
        <w:rPr>
          <w:rFonts w:ascii="Times New Roman" w:hAnsi="Times New Roman"/>
          <w:sz w:val="24"/>
          <w:szCs w:val="24"/>
        </w:rPr>
        <w:t>Наркотики и их вред</w:t>
      </w:r>
    </w:p>
    <w:p w:rsidR="008628E2" w:rsidRPr="00C0668A" w:rsidRDefault="008628E2" w:rsidP="008628E2">
      <w:pPr>
        <w:rPr>
          <w:rFonts w:ascii="Times New Roman" w:hAnsi="Times New Roman"/>
          <w:b/>
          <w:sz w:val="28"/>
          <w:szCs w:val="24"/>
        </w:rPr>
      </w:pPr>
      <w:r w:rsidRPr="00C0668A">
        <w:rPr>
          <w:rFonts w:ascii="Times New Roman" w:hAnsi="Times New Roman"/>
          <w:b/>
          <w:sz w:val="28"/>
          <w:szCs w:val="24"/>
        </w:rPr>
        <w:t xml:space="preserve"> </w:t>
      </w:r>
      <w:r w:rsidRPr="00C0668A">
        <w:rPr>
          <w:rFonts w:ascii="Times New Roman" w:hAnsi="Times New Roman"/>
          <w:b/>
          <w:sz w:val="24"/>
          <w:szCs w:val="24"/>
        </w:rPr>
        <w:t xml:space="preserve">Глава </w:t>
      </w:r>
      <w:proofErr w:type="gramStart"/>
      <w:r w:rsidRPr="00C0668A">
        <w:rPr>
          <w:rFonts w:ascii="Times New Roman" w:hAnsi="Times New Roman"/>
          <w:b/>
          <w:sz w:val="24"/>
          <w:szCs w:val="24"/>
        </w:rPr>
        <w:t xml:space="preserve">5 </w:t>
      </w:r>
      <w:r>
        <w:rPr>
          <w:rFonts w:ascii="Times New Roman" w:hAnsi="Times New Roman"/>
          <w:b/>
          <w:sz w:val="24"/>
          <w:szCs w:val="24"/>
        </w:rPr>
        <w:t>.</w:t>
      </w:r>
      <w:r w:rsidRPr="00C0668A">
        <w:rPr>
          <w:rFonts w:ascii="Times New Roman" w:hAnsi="Times New Roman"/>
          <w:b/>
          <w:sz w:val="24"/>
          <w:szCs w:val="24"/>
        </w:rPr>
        <w:t>Факторы</w:t>
      </w:r>
      <w:proofErr w:type="gramEnd"/>
      <w:r w:rsidRPr="00C0668A">
        <w:rPr>
          <w:rFonts w:ascii="Times New Roman" w:hAnsi="Times New Roman"/>
          <w:b/>
          <w:sz w:val="24"/>
          <w:szCs w:val="24"/>
        </w:rPr>
        <w:t xml:space="preserve"> формирующие здоровье человека</w:t>
      </w:r>
    </w:p>
    <w:p w:rsidR="008628E2" w:rsidRPr="00C0668A" w:rsidRDefault="008628E2" w:rsidP="008628E2">
      <w:pPr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Рациональное питание. </w:t>
      </w:r>
      <w:r w:rsidRPr="00C0668A">
        <w:rPr>
          <w:rFonts w:ascii="Times New Roman" w:hAnsi="Times New Roman"/>
          <w:sz w:val="24"/>
          <w:szCs w:val="24"/>
        </w:rPr>
        <w:t>Основы подбора продуктов питания</w:t>
      </w:r>
    </w:p>
    <w:p w:rsidR="008628E2" w:rsidRPr="00C0668A" w:rsidRDefault="008628E2" w:rsidP="008628E2">
      <w:pPr>
        <w:snapToGrid w:val="0"/>
        <w:spacing w:after="0"/>
        <w:rPr>
          <w:rFonts w:ascii="Times New Roman" w:hAnsi="Times New Roman"/>
          <w:sz w:val="24"/>
          <w:szCs w:val="24"/>
        </w:rPr>
      </w:pPr>
      <w:r w:rsidRPr="00C0668A">
        <w:rPr>
          <w:rFonts w:ascii="Times New Roman" w:hAnsi="Times New Roman"/>
          <w:sz w:val="24"/>
          <w:szCs w:val="24"/>
        </w:rPr>
        <w:t>Советы, как выбрать безопасные продукты</w:t>
      </w:r>
    </w:p>
    <w:p w:rsidR="008628E2" w:rsidRPr="00C0668A" w:rsidRDefault="008628E2" w:rsidP="008628E2">
      <w:pPr>
        <w:snapToGrid w:val="0"/>
        <w:spacing w:after="0"/>
        <w:rPr>
          <w:rFonts w:ascii="Times New Roman" w:hAnsi="Times New Roman"/>
          <w:sz w:val="24"/>
          <w:szCs w:val="24"/>
        </w:rPr>
      </w:pPr>
      <w:r w:rsidRPr="00C0668A">
        <w:rPr>
          <w:rFonts w:ascii="Times New Roman" w:hAnsi="Times New Roman"/>
          <w:sz w:val="24"/>
          <w:szCs w:val="24"/>
        </w:rPr>
        <w:t>Гигиена одежды</w:t>
      </w:r>
    </w:p>
    <w:p w:rsidR="008628E2" w:rsidRPr="00C0668A" w:rsidRDefault="008628E2" w:rsidP="008628E2">
      <w:pPr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Занятия физической культурой. </w:t>
      </w:r>
      <w:proofErr w:type="gramStart"/>
      <w:r w:rsidRPr="00C0668A">
        <w:rPr>
          <w:rFonts w:ascii="Times New Roman" w:hAnsi="Times New Roman"/>
          <w:sz w:val="24"/>
          <w:szCs w:val="24"/>
        </w:rPr>
        <w:t>Туризм  как</w:t>
      </w:r>
      <w:proofErr w:type="gramEnd"/>
      <w:r w:rsidRPr="00C0668A">
        <w:rPr>
          <w:rFonts w:ascii="Times New Roman" w:hAnsi="Times New Roman"/>
          <w:sz w:val="24"/>
          <w:szCs w:val="24"/>
        </w:rPr>
        <w:t xml:space="preserve"> вид активного отдыха</w:t>
      </w:r>
      <w:r>
        <w:rPr>
          <w:rFonts w:ascii="Times New Roman" w:hAnsi="Times New Roman"/>
          <w:sz w:val="24"/>
          <w:szCs w:val="24"/>
        </w:rPr>
        <w:t>.</w:t>
      </w:r>
    </w:p>
    <w:p w:rsidR="008628E2" w:rsidRDefault="008628E2" w:rsidP="008628E2">
      <w:pPr>
        <w:rPr>
          <w:rFonts w:ascii="Times New Roman" w:hAnsi="Times New Roman"/>
          <w:b/>
          <w:sz w:val="24"/>
          <w:szCs w:val="24"/>
        </w:rPr>
      </w:pPr>
    </w:p>
    <w:p w:rsidR="00A476EF" w:rsidRDefault="00A476EF" w:rsidP="008628E2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A476EF" w:rsidRDefault="00A476EF" w:rsidP="008628E2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CE34E4" w:rsidRDefault="00CE34E4" w:rsidP="008628E2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24EAD" w:rsidRDefault="00724EAD" w:rsidP="008628E2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628E2" w:rsidRPr="00C0668A" w:rsidRDefault="008628E2" w:rsidP="008628E2">
      <w:pPr>
        <w:jc w:val="center"/>
        <w:rPr>
          <w:rFonts w:ascii="Times New Roman" w:hAnsi="Times New Roman"/>
          <w:b/>
          <w:szCs w:val="24"/>
        </w:rPr>
      </w:pPr>
      <w:r w:rsidRPr="00C0668A">
        <w:rPr>
          <w:rFonts w:ascii="Times New Roman" w:hAnsi="Times New Roman"/>
          <w:b/>
          <w:sz w:val="28"/>
          <w:szCs w:val="28"/>
          <w:lang w:eastAsia="en-US"/>
        </w:rPr>
        <w:lastRenderedPageBreak/>
        <w:t>Контрольно-измерительные материалы 9 класс ОБЖ</w:t>
      </w:r>
    </w:p>
    <w:p w:rsidR="008628E2" w:rsidRPr="00C0668A" w:rsidRDefault="008628E2" w:rsidP="008628E2">
      <w:pPr>
        <w:suppressAutoHyphens w:val="0"/>
        <w:jc w:val="center"/>
        <w:rPr>
          <w:rFonts w:ascii="Times New Roman" w:hAnsi="Times New Roman"/>
          <w:b/>
          <w:sz w:val="24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2018-2019</w:t>
      </w:r>
      <w:r w:rsidRPr="00C0668A">
        <w:rPr>
          <w:rFonts w:ascii="Times New Roman" w:hAnsi="Times New Roman"/>
          <w:b/>
          <w:sz w:val="28"/>
          <w:szCs w:val="28"/>
          <w:lang w:eastAsia="en-US"/>
        </w:rPr>
        <w:t xml:space="preserve"> учебный </w:t>
      </w:r>
      <w:r w:rsidRPr="00C0668A">
        <w:rPr>
          <w:rFonts w:ascii="Times New Roman" w:hAnsi="Times New Roman"/>
          <w:b/>
          <w:sz w:val="24"/>
          <w:szCs w:val="28"/>
          <w:lang w:eastAsia="en-US"/>
        </w:rPr>
        <w:t>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2583"/>
        <w:gridCol w:w="5455"/>
      </w:tblGrid>
      <w:tr w:rsidR="008628E2" w:rsidRPr="00C0668A" w:rsidTr="00A476EF">
        <w:trPr>
          <w:trHeight w:val="612"/>
          <w:jc w:val="center"/>
        </w:trPr>
        <w:tc>
          <w:tcPr>
            <w:tcW w:w="1401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>Дата проведения</w:t>
            </w:r>
          </w:p>
        </w:tc>
        <w:tc>
          <w:tcPr>
            <w:tcW w:w="2583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>Вид работы</w:t>
            </w:r>
          </w:p>
        </w:tc>
        <w:tc>
          <w:tcPr>
            <w:tcW w:w="5455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>По теме</w:t>
            </w:r>
          </w:p>
        </w:tc>
      </w:tr>
      <w:tr w:rsidR="008628E2" w:rsidRPr="00C0668A" w:rsidTr="00A476EF">
        <w:trPr>
          <w:trHeight w:val="204"/>
          <w:jc w:val="center"/>
        </w:trPr>
        <w:tc>
          <w:tcPr>
            <w:tcW w:w="9439" w:type="dxa"/>
            <w:gridSpan w:val="3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val="en-US" w:eastAsia="en-US"/>
              </w:rPr>
              <w:t>I</w:t>
            </w: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четверть</w:t>
            </w:r>
          </w:p>
        </w:tc>
      </w:tr>
      <w:tr w:rsidR="008628E2" w:rsidRPr="00C0668A" w:rsidTr="00A476EF">
        <w:trPr>
          <w:jc w:val="center"/>
        </w:trPr>
        <w:tc>
          <w:tcPr>
            <w:tcW w:w="1401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0</w:t>
            </w: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>.10.201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8</w:t>
            </w:r>
          </w:p>
        </w:tc>
        <w:tc>
          <w:tcPr>
            <w:tcW w:w="2583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Контрольное тестирование</w:t>
            </w:r>
          </w:p>
        </w:tc>
        <w:tc>
          <w:tcPr>
            <w:tcW w:w="5455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4"/>
              </w:rPr>
              <w:t>Национальная безопасность России в современном мире</w:t>
            </w:r>
          </w:p>
        </w:tc>
      </w:tr>
      <w:tr w:rsidR="008628E2" w:rsidRPr="00C0668A" w:rsidTr="00A476EF">
        <w:trPr>
          <w:jc w:val="center"/>
        </w:trPr>
        <w:tc>
          <w:tcPr>
            <w:tcW w:w="9439" w:type="dxa"/>
            <w:gridSpan w:val="3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val="en-US" w:eastAsia="en-US"/>
              </w:rPr>
              <w:t>II</w:t>
            </w: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четверть</w:t>
            </w:r>
          </w:p>
        </w:tc>
      </w:tr>
      <w:tr w:rsidR="008628E2" w:rsidRPr="00C0668A" w:rsidTr="00A476EF">
        <w:trPr>
          <w:jc w:val="center"/>
        </w:trPr>
        <w:tc>
          <w:tcPr>
            <w:tcW w:w="1401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08.12.2018</w:t>
            </w:r>
          </w:p>
        </w:tc>
        <w:tc>
          <w:tcPr>
            <w:tcW w:w="2583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 Контрольное тестирование</w:t>
            </w:r>
          </w:p>
        </w:tc>
        <w:tc>
          <w:tcPr>
            <w:tcW w:w="5455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Защитные сооружения ГО   </w:t>
            </w:r>
          </w:p>
        </w:tc>
      </w:tr>
      <w:tr w:rsidR="008628E2" w:rsidRPr="00C0668A" w:rsidTr="00A476EF">
        <w:trPr>
          <w:jc w:val="center"/>
        </w:trPr>
        <w:tc>
          <w:tcPr>
            <w:tcW w:w="9439" w:type="dxa"/>
            <w:gridSpan w:val="3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val="en-US" w:eastAsia="en-US"/>
              </w:rPr>
              <w:t>III</w:t>
            </w: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четверть</w:t>
            </w:r>
          </w:p>
        </w:tc>
      </w:tr>
      <w:tr w:rsidR="008628E2" w:rsidRPr="00C0668A" w:rsidTr="00A476EF">
        <w:trPr>
          <w:trHeight w:val="624"/>
          <w:jc w:val="center"/>
        </w:trPr>
        <w:tc>
          <w:tcPr>
            <w:tcW w:w="1401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12.01.2019</w:t>
            </w:r>
          </w:p>
        </w:tc>
        <w:tc>
          <w:tcPr>
            <w:tcW w:w="2583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5455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68A">
              <w:rPr>
                <w:rFonts w:ascii="Times New Roman" w:hAnsi="Times New Roman"/>
                <w:sz w:val="24"/>
                <w:szCs w:val="24"/>
              </w:rPr>
              <w:t>Защита населения от чрезвычайных ситуаций</w:t>
            </w: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 </w:t>
            </w:r>
          </w:p>
        </w:tc>
      </w:tr>
      <w:tr w:rsidR="008628E2" w:rsidRPr="00C0668A" w:rsidTr="00A476EF">
        <w:trPr>
          <w:trHeight w:val="624"/>
          <w:jc w:val="center"/>
        </w:trPr>
        <w:tc>
          <w:tcPr>
            <w:tcW w:w="1401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09.03.2019</w:t>
            </w:r>
          </w:p>
        </w:tc>
        <w:tc>
          <w:tcPr>
            <w:tcW w:w="2583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8628E2" w:rsidRPr="00C0668A" w:rsidRDefault="008628E2" w:rsidP="009F53B8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   Тестовая работа</w:t>
            </w:r>
          </w:p>
        </w:tc>
        <w:tc>
          <w:tcPr>
            <w:tcW w:w="5455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4"/>
              </w:rPr>
              <w:t>Факторы,  разрушающие здоровье человека</w:t>
            </w:r>
          </w:p>
        </w:tc>
      </w:tr>
      <w:tr w:rsidR="008628E2" w:rsidRPr="00C0668A" w:rsidTr="00A476EF">
        <w:trPr>
          <w:jc w:val="center"/>
        </w:trPr>
        <w:tc>
          <w:tcPr>
            <w:tcW w:w="9439" w:type="dxa"/>
            <w:gridSpan w:val="3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val="en-US" w:eastAsia="en-US"/>
              </w:rPr>
              <w:t>IV</w:t>
            </w: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четверть</w:t>
            </w:r>
          </w:p>
        </w:tc>
      </w:tr>
      <w:tr w:rsidR="008628E2" w:rsidRPr="00C0668A" w:rsidTr="00A476EF">
        <w:trPr>
          <w:trHeight w:val="288"/>
          <w:jc w:val="center"/>
        </w:trPr>
        <w:tc>
          <w:tcPr>
            <w:tcW w:w="1401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27.04.2019</w:t>
            </w:r>
          </w:p>
        </w:tc>
        <w:tc>
          <w:tcPr>
            <w:tcW w:w="2583" w:type="dxa"/>
            <w:shd w:val="clear" w:color="auto" w:fill="auto"/>
          </w:tcPr>
          <w:p w:rsidR="008628E2" w:rsidRPr="00C0668A" w:rsidRDefault="008628E2" w:rsidP="009F53B8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5455" w:type="dxa"/>
            <w:shd w:val="clear" w:color="auto" w:fill="auto"/>
          </w:tcPr>
          <w:p w:rsidR="008628E2" w:rsidRPr="00C0668A" w:rsidRDefault="008628E2" w:rsidP="009F53B8">
            <w:pPr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4"/>
              </w:rPr>
              <w:t>Факторы.  формирующие здоровье человека</w:t>
            </w:r>
          </w:p>
        </w:tc>
      </w:tr>
      <w:tr w:rsidR="008628E2" w:rsidRPr="00C0668A" w:rsidTr="00A476EF">
        <w:trPr>
          <w:trHeight w:val="252"/>
          <w:jc w:val="center"/>
        </w:trPr>
        <w:tc>
          <w:tcPr>
            <w:tcW w:w="1401" w:type="dxa"/>
            <w:shd w:val="clear" w:color="auto" w:fill="auto"/>
          </w:tcPr>
          <w:p w:rsidR="008628E2" w:rsidRPr="00C0668A" w:rsidRDefault="008628E2" w:rsidP="009F53B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18.05.2019</w:t>
            </w:r>
          </w:p>
        </w:tc>
        <w:tc>
          <w:tcPr>
            <w:tcW w:w="2583" w:type="dxa"/>
            <w:shd w:val="clear" w:color="auto" w:fill="auto"/>
          </w:tcPr>
          <w:p w:rsidR="008628E2" w:rsidRPr="00C0668A" w:rsidRDefault="008628E2" w:rsidP="009F53B8">
            <w:pPr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C0668A"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5455" w:type="dxa"/>
            <w:shd w:val="clear" w:color="auto" w:fill="auto"/>
          </w:tcPr>
          <w:p w:rsidR="008628E2" w:rsidRPr="00C0668A" w:rsidRDefault="008628E2" w:rsidP="009F53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668A">
              <w:rPr>
                <w:rFonts w:ascii="Times New Roman" w:hAnsi="Times New Roman"/>
                <w:sz w:val="24"/>
                <w:szCs w:val="24"/>
              </w:rPr>
              <w:t>Правила ЗОЖ</w:t>
            </w:r>
          </w:p>
        </w:tc>
      </w:tr>
    </w:tbl>
    <w:p w:rsidR="008628E2" w:rsidRPr="00C0668A" w:rsidRDefault="008628E2" w:rsidP="008628E2">
      <w:pPr>
        <w:autoSpaceDE w:val="0"/>
        <w:spacing w:after="0"/>
        <w:rPr>
          <w:rFonts w:ascii="Times New Roman" w:hAnsi="Times New Roman"/>
          <w:szCs w:val="24"/>
          <w:lang w:eastAsia="en-US"/>
        </w:rPr>
      </w:pPr>
    </w:p>
    <w:p w:rsidR="008628E2" w:rsidRPr="00C0668A" w:rsidRDefault="008628E2" w:rsidP="008628E2">
      <w:pPr>
        <w:autoSpaceDE w:val="0"/>
        <w:spacing w:after="0"/>
        <w:rPr>
          <w:rFonts w:ascii="Times New Roman" w:hAnsi="Times New Roman"/>
          <w:b/>
          <w:szCs w:val="24"/>
        </w:rPr>
      </w:pPr>
    </w:p>
    <w:p w:rsidR="008628E2" w:rsidRPr="00B224E4" w:rsidRDefault="008628E2" w:rsidP="008628E2">
      <w:pPr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</w:t>
      </w:r>
      <w:r w:rsidR="00A476EF">
        <w:rPr>
          <w:rFonts w:ascii="Times New Roman" w:hAnsi="Times New Roman"/>
          <w:b/>
          <w:sz w:val="32"/>
        </w:rPr>
        <w:t xml:space="preserve">                                           </w:t>
      </w:r>
      <w:r>
        <w:rPr>
          <w:rFonts w:ascii="Times New Roman" w:hAnsi="Times New Roman"/>
          <w:b/>
          <w:sz w:val="32"/>
        </w:rPr>
        <w:t xml:space="preserve"> </w:t>
      </w:r>
      <w:r w:rsidRPr="00C0668A">
        <w:rPr>
          <w:rFonts w:ascii="Times New Roman" w:hAnsi="Times New Roman"/>
          <w:b/>
          <w:sz w:val="32"/>
        </w:rPr>
        <w:t>Планируемые результаты</w:t>
      </w:r>
    </w:p>
    <w:p w:rsidR="008628E2" w:rsidRPr="00B224E4" w:rsidRDefault="008628E2" w:rsidP="008628E2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Ожидаемый результат обучения по программе в общем виде может быть сформулирован как способность выпускников правильно действовать в опасных и чрезвычайных ситуациях социального, природного и техногенного характера.</w:t>
      </w:r>
    </w:p>
    <w:p w:rsidR="008628E2" w:rsidRPr="00B224E4" w:rsidRDefault="008628E2" w:rsidP="008628E2">
      <w:pPr>
        <w:spacing w:line="240" w:lineRule="auto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 xml:space="preserve">    По завершении школьного образования у учащихся должны быть </w:t>
      </w:r>
      <w:proofErr w:type="gramStart"/>
      <w:r w:rsidRPr="00B224E4">
        <w:rPr>
          <w:rFonts w:ascii="Times New Roman" w:hAnsi="Times New Roman"/>
          <w:sz w:val="24"/>
          <w:szCs w:val="24"/>
        </w:rPr>
        <w:t>сформированы :</w:t>
      </w:r>
      <w:proofErr w:type="gramEnd"/>
      <w:r w:rsidRPr="00B224E4">
        <w:rPr>
          <w:rFonts w:ascii="Times New Roman" w:hAnsi="Times New Roman"/>
          <w:b/>
          <w:sz w:val="24"/>
          <w:szCs w:val="24"/>
        </w:rPr>
        <w:t xml:space="preserve"> - </w:t>
      </w:r>
      <w:r w:rsidRPr="00B224E4">
        <w:rPr>
          <w:rFonts w:ascii="Times New Roman" w:hAnsi="Times New Roman"/>
          <w:sz w:val="24"/>
          <w:szCs w:val="24"/>
        </w:rPr>
        <w:t>основы культуры личной и коллективной безопасности</w:t>
      </w:r>
    </w:p>
    <w:p w:rsidR="008628E2" w:rsidRPr="00B224E4" w:rsidRDefault="008628E2" w:rsidP="008628E2">
      <w:pPr>
        <w:spacing w:line="240" w:lineRule="auto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B224E4">
        <w:rPr>
          <w:rFonts w:ascii="Times New Roman" w:hAnsi="Times New Roman"/>
          <w:sz w:val="24"/>
          <w:szCs w:val="24"/>
        </w:rPr>
        <w:t>Факторы</w:t>
      </w:r>
      <w:proofErr w:type="gramEnd"/>
      <w:r w:rsidRPr="00B224E4">
        <w:rPr>
          <w:rFonts w:ascii="Times New Roman" w:hAnsi="Times New Roman"/>
          <w:sz w:val="24"/>
          <w:szCs w:val="24"/>
        </w:rPr>
        <w:t xml:space="preserve"> формирующие здоровье человека</w:t>
      </w:r>
    </w:p>
    <w:p w:rsidR="008628E2" w:rsidRPr="00B224E4" w:rsidRDefault="008628E2" w:rsidP="008628E2">
      <w:pPr>
        <w:spacing w:line="240" w:lineRule="auto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lastRenderedPageBreak/>
        <w:t>-  нравственно-этического мировоззрения, предусматривающего заботу о личной безопасности</w:t>
      </w:r>
    </w:p>
    <w:p w:rsidR="008628E2" w:rsidRPr="00B224E4" w:rsidRDefault="008628E2" w:rsidP="008628E2">
      <w:pPr>
        <w:spacing w:line="240" w:lineRule="auto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-  безопасности окружающих людей</w:t>
      </w:r>
    </w:p>
    <w:p w:rsidR="008628E2" w:rsidRPr="00B224E4" w:rsidRDefault="008628E2" w:rsidP="008628E2">
      <w:pPr>
        <w:spacing w:line="240" w:lineRule="auto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 xml:space="preserve">- создание благоприятных для жизни и деятельности условий среды обитания. 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224E4">
        <w:rPr>
          <w:rFonts w:ascii="Times New Roman" w:hAnsi="Times New Roman"/>
          <w:b/>
          <w:sz w:val="24"/>
          <w:szCs w:val="24"/>
        </w:rPr>
        <w:t xml:space="preserve">Ученик должен научиться: 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- рассматривать в качестве приоритета вопросы обеспечения безопасности жизнедеятельности. Формирование современной культуры безопасности жиз</w:t>
      </w:r>
      <w:r w:rsidRPr="00B224E4">
        <w:rPr>
          <w:rFonts w:ascii="Times New Roman" w:hAnsi="Times New Roman"/>
          <w:sz w:val="24"/>
          <w:szCs w:val="24"/>
        </w:rPr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-  формирование убеждения в необходимости безопасного и здорового образа жизни;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- понимание личной и общественной значимости совре</w:t>
      </w:r>
      <w:r w:rsidRPr="00B224E4">
        <w:rPr>
          <w:rFonts w:ascii="Times New Roman" w:hAnsi="Times New Roman"/>
          <w:sz w:val="24"/>
          <w:szCs w:val="24"/>
        </w:rPr>
        <w:softHyphen/>
        <w:t>менной культуры безопасности жизнедеятельности;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- понимание роли государства и действующего законода</w:t>
      </w:r>
      <w:r w:rsidRPr="00B224E4">
        <w:rPr>
          <w:rFonts w:ascii="Times New Roman" w:hAnsi="Times New Roman"/>
          <w:sz w:val="24"/>
          <w:szCs w:val="24"/>
        </w:rPr>
        <w:softHyphen/>
        <w:t>тельства в обеспечении национальной безопасности и защи</w:t>
      </w:r>
      <w:r w:rsidRPr="00B224E4">
        <w:rPr>
          <w:rFonts w:ascii="Times New Roman" w:hAnsi="Times New Roman"/>
          <w:sz w:val="24"/>
          <w:szCs w:val="24"/>
        </w:rPr>
        <w:softHyphen/>
        <w:t>ты населения от опасных и чрезвычайных ситуаций природ</w:t>
      </w:r>
      <w:r w:rsidRPr="00B224E4">
        <w:rPr>
          <w:rFonts w:ascii="Times New Roman" w:hAnsi="Times New Roman"/>
          <w:sz w:val="24"/>
          <w:szCs w:val="24"/>
        </w:rPr>
        <w:softHyphen/>
        <w:t>ного, техногенного и социального характера, в том числе от экстремизма и терроризма;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- понимание необходимости подготовки граждан к воен</w:t>
      </w:r>
      <w:r w:rsidRPr="00B224E4">
        <w:rPr>
          <w:rFonts w:ascii="Times New Roman" w:hAnsi="Times New Roman"/>
          <w:sz w:val="24"/>
          <w:szCs w:val="24"/>
        </w:rPr>
        <w:softHyphen/>
        <w:t>ной службе;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-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 xml:space="preserve">- формирование </w:t>
      </w:r>
      <w:proofErr w:type="gramStart"/>
      <w:r w:rsidRPr="00B224E4">
        <w:rPr>
          <w:rFonts w:ascii="Times New Roman" w:hAnsi="Times New Roman"/>
          <w:sz w:val="24"/>
          <w:szCs w:val="24"/>
        </w:rPr>
        <w:t>анти экстремистской</w:t>
      </w:r>
      <w:proofErr w:type="gramEnd"/>
      <w:r w:rsidRPr="00B224E4">
        <w:rPr>
          <w:rFonts w:ascii="Times New Roman" w:hAnsi="Times New Roman"/>
          <w:sz w:val="24"/>
          <w:szCs w:val="24"/>
        </w:rPr>
        <w:t xml:space="preserve"> и антитеррористи</w:t>
      </w:r>
      <w:r w:rsidRPr="00B224E4">
        <w:rPr>
          <w:rFonts w:ascii="Times New Roman" w:hAnsi="Times New Roman"/>
          <w:sz w:val="24"/>
          <w:szCs w:val="24"/>
        </w:rPr>
        <w:softHyphen/>
        <w:t>ческой личностной позиции;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- понимание необходимости сохранения природы и окру</w:t>
      </w:r>
      <w:r w:rsidRPr="00B224E4">
        <w:rPr>
          <w:rFonts w:ascii="Times New Roman" w:hAnsi="Times New Roman"/>
          <w:sz w:val="24"/>
          <w:szCs w:val="24"/>
        </w:rPr>
        <w:softHyphen/>
        <w:t>жающей среды для полноценной жизни человека;</w:t>
      </w:r>
    </w:p>
    <w:p w:rsidR="008628E2" w:rsidRPr="00B224E4" w:rsidRDefault="008628E2" w:rsidP="008628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24E4">
        <w:rPr>
          <w:rFonts w:ascii="Times New Roman" w:hAnsi="Times New Roman"/>
          <w:sz w:val="24"/>
          <w:szCs w:val="24"/>
        </w:rPr>
        <w:t>- знание и умение применять правила безопасного пове</w:t>
      </w:r>
      <w:r w:rsidRPr="00B224E4">
        <w:rPr>
          <w:rFonts w:ascii="Times New Roman" w:hAnsi="Times New Roman"/>
          <w:sz w:val="24"/>
          <w:szCs w:val="24"/>
        </w:rPr>
        <w:softHyphen/>
        <w:t>дения в условиях опасных и чрезвычайных ситуаций;</w:t>
      </w:r>
    </w:p>
    <w:p w:rsidR="00A476EF" w:rsidRDefault="00A476EF" w:rsidP="008628E2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476EF" w:rsidRDefault="00A476EF" w:rsidP="008628E2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476EF" w:rsidRDefault="00A476EF" w:rsidP="008628E2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476EF" w:rsidRDefault="00A476EF" w:rsidP="008628E2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476EF" w:rsidRDefault="00A476EF" w:rsidP="008628E2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476EF" w:rsidRDefault="00A476EF" w:rsidP="008628E2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628E2" w:rsidRPr="00B224E4" w:rsidRDefault="008628E2" w:rsidP="008628E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Тематическое планирование.</w:t>
      </w:r>
    </w:p>
    <w:tbl>
      <w:tblPr>
        <w:tblW w:w="16588" w:type="dxa"/>
        <w:tblInd w:w="-885" w:type="dxa"/>
        <w:tblLook w:val="0000" w:firstRow="0" w:lastRow="0" w:firstColumn="0" w:lastColumn="0" w:noHBand="0" w:noVBand="0"/>
      </w:tblPr>
      <w:tblGrid>
        <w:gridCol w:w="567"/>
        <w:gridCol w:w="2581"/>
        <w:gridCol w:w="10348"/>
        <w:gridCol w:w="992"/>
        <w:gridCol w:w="284"/>
        <w:gridCol w:w="850"/>
        <w:gridCol w:w="236"/>
        <w:gridCol w:w="706"/>
        <w:gridCol w:w="24"/>
      </w:tblGrid>
      <w:tr w:rsidR="008628E2" w:rsidRPr="009C125D" w:rsidTr="00FF20AC">
        <w:trPr>
          <w:gridAfter w:val="2"/>
          <w:wAfter w:w="730" w:type="dxa"/>
          <w:trHeight w:val="8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8E2" w:rsidRPr="009C125D" w:rsidRDefault="008628E2" w:rsidP="009F53B8">
            <w:pPr>
              <w:snapToGrid w:val="0"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C125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8E2" w:rsidRPr="00B224E4" w:rsidRDefault="008628E2" w:rsidP="009F53B8">
            <w:pPr>
              <w:snapToGrid w:val="0"/>
              <w:spacing w:before="240" w:after="0"/>
              <w:rPr>
                <w:rFonts w:ascii="Times New Roman" w:hAnsi="Times New Roman"/>
                <w:b/>
                <w:szCs w:val="24"/>
              </w:rPr>
            </w:pPr>
            <w:r w:rsidRPr="00B224E4">
              <w:rPr>
                <w:rFonts w:ascii="Times New Roman" w:hAnsi="Times New Roman"/>
                <w:b/>
                <w:szCs w:val="24"/>
              </w:rPr>
              <w:t>Тема раздела</w:t>
            </w:r>
          </w:p>
          <w:p w:rsidR="008628E2" w:rsidRPr="00B224E4" w:rsidRDefault="008628E2" w:rsidP="009F53B8">
            <w:pPr>
              <w:snapToGrid w:val="0"/>
              <w:spacing w:after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8E2" w:rsidRPr="00B224E4" w:rsidRDefault="008628E2" w:rsidP="009F53B8">
            <w:pPr>
              <w:snapToGrid w:val="0"/>
              <w:rPr>
                <w:rFonts w:ascii="Times New Roman" w:hAnsi="Times New Roman"/>
                <w:b/>
                <w:szCs w:val="24"/>
              </w:rPr>
            </w:pPr>
            <w:r w:rsidRPr="00B224E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Содержание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28E2" w:rsidRPr="009C125D" w:rsidRDefault="008628E2" w:rsidP="009F53B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9C125D" w:rsidRDefault="008628E2" w:rsidP="009F53B8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8E2" w:rsidRPr="009C125D" w:rsidRDefault="008628E2" w:rsidP="009F53B8">
            <w:pPr>
              <w:snapToGrid w:val="0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Ко-</w:t>
            </w:r>
            <w:r w:rsidRPr="009C125D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  <w:proofErr w:type="gramEnd"/>
          </w:p>
          <w:p w:rsidR="008628E2" w:rsidRPr="009C125D" w:rsidRDefault="008628E2" w:rsidP="009F53B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28E2" w:rsidRPr="009C125D" w:rsidRDefault="008628E2" w:rsidP="009F53B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28E2" w:rsidRPr="009C125D" w:rsidTr="00FF20AC">
        <w:trPr>
          <w:gridAfter w:val="2"/>
          <w:wAfter w:w="730" w:type="dxa"/>
          <w:trHeight w:val="4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C125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Раздел-1</w:t>
            </w:r>
            <w:r w:rsidRPr="009C125D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 xml:space="preserve"> Основы безопасности личности, общества и государства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19</w:t>
            </w: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9C125D" w:rsidRDefault="00E92753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28E2" w:rsidRPr="00EC01D9" w:rsidTr="00FF20AC">
        <w:trPr>
          <w:gridAfter w:val="2"/>
          <w:wAfter w:w="730" w:type="dxa"/>
          <w:trHeight w:val="116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EC01D9">
              <w:rPr>
                <w:rFonts w:ascii="Times New Roman" w:hAnsi="Times New Roman"/>
                <w:b/>
                <w:bCs/>
                <w:iCs/>
                <w:szCs w:val="24"/>
              </w:rPr>
              <w:t>1</w:t>
            </w:r>
          </w:p>
        </w:tc>
        <w:tc>
          <w:tcPr>
            <w:tcW w:w="2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Глава 1. Национальная безопасность России в мировом сообществе</w:t>
            </w:r>
          </w:p>
          <w:p w:rsidR="008628E2" w:rsidRPr="00EC01D9" w:rsidRDefault="008628E2" w:rsidP="009F53B8">
            <w:pPr>
              <w:spacing w:line="240" w:lineRule="auto"/>
              <w:rPr>
                <w:rFonts w:ascii="Times New Roman" w:hAnsi="Times New Roman"/>
                <w:bCs/>
                <w:spacing w:val="2"/>
                <w:szCs w:val="24"/>
              </w:rPr>
            </w:pPr>
          </w:p>
        </w:tc>
        <w:tc>
          <w:tcPr>
            <w:tcW w:w="1034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1. Россия в мировом сообществе и национальная безопасность</w:t>
            </w:r>
          </w:p>
          <w:p w:rsidR="008628E2" w:rsidRPr="00EC01D9" w:rsidRDefault="008628E2" w:rsidP="009F53B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 xml:space="preserve">2. Национальные интересы России </w:t>
            </w:r>
          </w:p>
          <w:p w:rsidR="008628E2" w:rsidRDefault="008628E2" w:rsidP="009F53B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 xml:space="preserve">3. Основные угрозы национальным интересам </w:t>
            </w:r>
          </w:p>
          <w:p w:rsidR="008628E2" w:rsidRPr="00EC01D9" w:rsidRDefault="008628E2" w:rsidP="009F53B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России и пути обеспечения ее безопасности</w:t>
            </w:r>
          </w:p>
          <w:p w:rsidR="008628E2" w:rsidRPr="00EC01D9" w:rsidRDefault="008628E2" w:rsidP="009F53B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4. Организация обороны Российской Федерации</w:t>
            </w:r>
          </w:p>
          <w:p w:rsidR="008628E2" w:rsidRDefault="008628E2" w:rsidP="009F53B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5. Правовые основы обороны государства и воинской</w:t>
            </w:r>
          </w:p>
          <w:p w:rsidR="008628E2" w:rsidRPr="00EC01D9" w:rsidRDefault="008628E2" w:rsidP="009F53B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 xml:space="preserve"> обязанности граждан</w:t>
            </w:r>
          </w:p>
          <w:p w:rsidR="008628E2" w:rsidRDefault="008628E2" w:rsidP="009F53B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6.Обобщающий урок</w:t>
            </w:r>
            <w:r w:rsidRPr="00EC01D9">
              <w:rPr>
                <w:rFonts w:ascii="Times New Roman" w:hAnsi="Times New Roman"/>
                <w:szCs w:val="24"/>
              </w:rPr>
              <w:t xml:space="preserve">: </w:t>
            </w:r>
            <w:proofErr w:type="gramStart"/>
            <w:r w:rsidRPr="00EC01D9">
              <w:rPr>
                <w:rFonts w:ascii="Times New Roman" w:hAnsi="Times New Roman"/>
                <w:szCs w:val="24"/>
              </w:rPr>
              <w:t>« Национальная</w:t>
            </w:r>
            <w:proofErr w:type="gramEnd"/>
            <w:r w:rsidRPr="00EC01D9">
              <w:rPr>
                <w:rFonts w:ascii="Times New Roman" w:hAnsi="Times New Roman"/>
                <w:szCs w:val="24"/>
              </w:rPr>
              <w:t xml:space="preserve"> безопасность </w:t>
            </w:r>
          </w:p>
          <w:p w:rsidR="008628E2" w:rsidRPr="00EC01D9" w:rsidRDefault="008628E2" w:rsidP="009F53B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России в современном мире»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keepNext/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EC01D9" w:rsidTr="00FF20AC">
        <w:trPr>
          <w:gridAfter w:val="1"/>
          <w:wAfter w:w="24" w:type="dxa"/>
          <w:trHeight w:val="197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EC01D9">
              <w:rPr>
                <w:rFonts w:ascii="Times New Roman" w:hAnsi="Times New Roman"/>
                <w:b/>
                <w:bCs/>
                <w:iCs/>
                <w:szCs w:val="24"/>
              </w:rPr>
              <w:t>2</w:t>
            </w:r>
          </w:p>
        </w:tc>
        <w:tc>
          <w:tcPr>
            <w:tcW w:w="2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Глава 2. Организация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1034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 xml:space="preserve">1.ЧС России- Федеральный уполномоченный орган в сфере гражданской 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обороны (ГО) и чрезвычайных ситуаций</w:t>
            </w:r>
          </w:p>
          <w:p w:rsidR="008628E2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2.Единая государственная система предупреждения и ликвидации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 xml:space="preserve"> чрезвычайных ситуаций (РСЧС), ее структура и задачи</w:t>
            </w:r>
          </w:p>
          <w:p w:rsidR="008628E2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3.Законодательные, нормативные и правовые основы обеспечения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 xml:space="preserve"> безопасности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4.Гражданская оборона – составная часть обороноспособности страны.</w:t>
            </w:r>
          </w:p>
          <w:p w:rsidR="008628E2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 xml:space="preserve">5.Современные средства </w:t>
            </w:r>
            <w:proofErr w:type="gramStart"/>
            <w:r w:rsidRPr="00EC01D9">
              <w:rPr>
                <w:rFonts w:ascii="Times New Roman" w:hAnsi="Times New Roman"/>
                <w:szCs w:val="24"/>
              </w:rPr>
              <w:t>поражения ,</w:t>
            </w:r>
            <w:proofErr w:type="gramEnd"/>
            <w:r w:rsidRPr="00EC01D9">
              <w:rPr>
                <w:rFonts w:ascii="Times New Roman" w:hAnsi="Times New Roman"/>
                <w:szCs w:val="24"/>
              </w:rPr>
              <w:t xml:space="preserve"> их поражающие факторы, мероприятия 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по защите населения.</w:t>
            </w:r>
          </w:p>
          <w:p w:rsidR="008628E2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 xml:space="preserve">6. основные мероприятия гражданской обороны по защите населения 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от чрезвычайных ситуаций мирного и военного времени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7. Защитные сооружения Гражданской обороны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8.Чрезвычайные ситуации мирного времени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9. Мониторинг и прогнозирование чрезвычайных ситуаций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10. обобщающий урок. </w:t>
            </w:r>
            <w:r w:rsidRPr="00EC01D9">
              <w:rPr>
                <w:rFonts w:ascii="Times New Roman" w:hAnsi="Times New Roman"/>
                <w:szCs w:val="24"/>
              </w:rPr>
              <w:t xml:space="preserve"> «Защита населения от чрезвычайных ситуаций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EC01D9" w:rsidTr="00FF20AC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EC01D9">
              <w:rPr>
                <w:rFonts w:ascii="Times New Roman" w:hAnsi="Times New Roman"/>
                <w:b/>
                <w:bCs/>
                <w:iCs/>
                <w:szCs w:val="24"/>
              </w:rPr>
              <w:t>3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B224E4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224E4">
              <w:rPr>
                <w:rFonts w:ascii="Times New Roman" w:hAnsi="Times New Roman"/>
                <w:sz w:val="20"/>
                <w:szCs w:val="24"/>
              </w:rPr>
              <w:t>Глава 3. Терроризм как угроза национальной безопасности Российской Федерации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Терроризм и безопасность человека</w:t>
            </w:r>
          </w:p>
          <w:p w:rsidR="008628E2" w:rsidRDefault="008628E2" w:rsidP="009F53B8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Международный терроризм и безопасность России</w:t>
            </w:r>
          </w:p>
          <w:p w:rsidR="008628E2" w:rsidRPr="00EC01D9" w:rsidRDefault="008628E2" w:rsidP="009F53B8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Обобщающий урок</w:t>
            </w:r>
            <w:r w:rsidRPr="00EC01D9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«</w:t>
            </w:r>
            <w:r w:rsidRPr="00EC01D9">
              <w:rPr>
                <w:rFonts w:ascii="Times New Roman" w:hAnsi="Times New Roman"/>
                <w:szCs w:val="24"/>
              </w:rPr>
              <w:t>Терроризм как угроза национальной безопасности Российской Федерации</w:t>
            </w:r>
            <w:r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66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EC01D9" w:rsidTr="00FF20AC">
        <w:trPr>
          <w:trHeight w:val="2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EC01D9">
              <w:rPr>
                <w:rFonts w:ascii="Times New Roman" w:hAnsi="Times New Roman"/>
                <w:b/>
                <w:szCs w:val="24"/>
              </w:rPr>
              <w:lastRenderedPageBreak/>
              <w:t>4</w:t>
            </w:r>
          </w:p>
        </w:tc>
        <w:tc>
          <w:tcPr>
            <w:tcW w:w="12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b/>
                <w:bCs/>
                <w:spacing w:val="3"/>
                <w:szCs w:val="24"/>
              </w:rPr>
            </w:pPr>
            <w:r w:rsidRPr="00EC01D9">
              <w:rPr>
                <w:rFonts w:ascii="Times New Roman" w:hAnsi="Times New Roman"/>
                <w:b/>
                <w:bCs/>
                <w:szCs w:val="24"/>
              </w:rPr>
              <w:t>Раздел-2</w:t>
            </w:r>
            <w:r w:rsidRPr="00EC01D9">
              <w:rPr>
                <w:rFonts w:ascii="Times New Roman" w:hAnsi="Times New Roman"/>
                <w:b/>
                <w:bCs/>
                <w:spacing w:val="2"/>
                <w:szCs w:val="24"/>
              </w:rPr>
              <w:t xml:space="preserve"> </w:t>
            </w:r>
            <w:r w:rsidRPr="00EC01D9">
              <w:rPr>
                <w:rFonts w:ascii="Times New Roman" w:hAnsi="Times New Roman"/>
                <w:b/>
                <w:bCs/>
                <w:spacing w:val="3"/>
                <w:szCs w:val="24"/>
              </w:rPr>
              <w:t>Основы формирования здорового образа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b/>
                <w:bCs/>
                <w:spacing w:val="3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3"/>
                <w:szCs w:val="24"/>
              </w:rPr>
              <w:t>15</w:t>
            </w: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pacing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E92753" w:rsidP="009F53B8">
            <w:pPr>
              <w:snapToGrid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</w:t>
            </w:r>
          </w:p>
        </w:tc>
        <w:tc>
          <w:tcPr>
            <w:tcW w:w="966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8628E2" w:rsidRPr="00EC01D9" w:rsidTr="00FF20AC">
        <w:trPr>
          <w:trHeight w:val="5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EC01D9">
              <w:rPr>
                <w:rFonts w:ascii="Times New Roman" w:hAnsi="Times New Roman"/>
                <w:b/>
                <w:bCs/>
                <w:iCs/>
                <w:szCs w:val="24"/>
              </w:rPr>
              <w:t>5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1.Понятие о здоровье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 xml:space="preserve">     1.Понятие о здоровье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66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EC01D9" w:rsidTr="00FF20AC">
        <w:trPr>
          <w:trHeight w:val="88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EC01D9">
              <w:rPr>
                <w:rFonts w:ascii="Times New Roman" w:hAnsi="Times New Roman"/>
                <w:b/>
                <w:bCs/>
                <w:iCs/>
                <w:szCs w:val="24"/>
              </w:rPr>
              <w:t>6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Глава 4 Факторы разрушающие здоровье</w:t>
            </w:r>
          </w:p>
        </w:tc>
        <w:tc>
          <w:tcPr>
            <w:tcW w:w="1034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8628E2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EC01D9">
              <w:rPr>
                <w:rFonts w:ascii="Times New Roman" w:hAnsi="Times New Roman"/>
                <w:szCs w:val="24"/>
              </w:rPr>
              <w:t>Табакокурение</w:t>
            </w:r>
            <w:proofErr w:type="spellEnd"/>
            <w:r w:rsidRPr="00EC01D9">
              <w:rPr>
                <w:rFonts w:ascii="Times New Roman" w:hAnsi="Times New Roman"/>
                <w:szCs w:val="24"/>
              </w:rPr>
              <w:t xml:space="preserve"> и его вред</w:t>
            </w:r>
          </w:p>
          <w:p w:rsidR="008628E2" w:rsidRPr="00EC01D9" w:rsidRDefault="008628E2" w:rsidP="008628E2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Алкоголь и его вред</w:t>
            </w:r>
          </w:p>
          <w:p w:rsidR="008628E2" w:rsidRPr="00EC01D9" w:rsidRDefault="008628E2" w:rsidP="008628E2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Наркотики и их вред</w:t>
            </w:r>
          </w:p>
          <w:p w:rsidR="008628E2" w:rsidRPr="00B224E4" w:rsidRDefault="008628E2" w:rsidP="008628E2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Обобщающий урок. «</w:t>
            </w:r>
            <w:r w:rsidRPr="00EC01D9">
              <w:rPr>
                <w:rFonts w:ascii="Times New Roman" w:hAnsi="Times New Roman"/>
                <w:szCs w:val="24"/>
              </w:rPr>
              <w:t xml:space="preserve"> Алкоголь, наркотики, </w:t>
            </w:r>
            <w:r w:rsidRPr="00B224E4">
              <w:rPr>
                <w:rFonts w:ascii="Times New Roman" w:hAnsi="Times New Roman"/>
                <w:szCs w:val="24"/>
              </w:rPr>
              <w:t>курение – вред здоровью»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66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EC01D9" w:rsidTr="00FF20AC">
        <w:trPr>
          <w:trHeight w:val="70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EC01D9">
              <w:rPr>
                <w:rFonts w:ascii="Times New Roman" w:hAnsi="Times New Roman"/>
                <w:b/>
                <w:bCs/>
                <w:iCs/>
                <w:szCs w:val="24"/>
              </w:rPr>
              <w:t>7</w:t>
            </w:r>
          </w:p>
        </w:tc>
        <w:tc>
          <w:tcPr>
            <w:tcW w:w="2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Глава 5 Факторы формирующие здоровье человека</w:t>
            </w:r>
          </w:p>
        </w:tc>
        <w:tc>
          <w:tcPr>
            <w:tcW w:w="1034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8628E2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Рациональное питание</w:t>
            </w:r>
          </w:p>
          <w:p w:rsidR="008628E2" w:rsidRPr="00EC01D9" w:rsidRDefault="008628E2" w:rsidP="008628E2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Основы подбора продуктов питания</w:t>
            </w:r>
          </w:p>
          <w:p w:rsidR="008628E2" w:rsidRPr="00EC01D9" w:rsidRDefault="008628E2" w:rsidP="008628E2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Советы, как выбрать безопасные продукты</w:t>
            </w:r>
          </w:p>
          <w:p w:rsidR="008628E2" w:rsidRPr="00EC01D9" w:rsidRDefault="008628E2" w:rsidP="008628E2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Гигиена одежды</w:t>
            </w:r>
          </w:p>
          <w:p w:rsidR="008628E2" w:rsidRPr="00EC01D9" w:rsidRDefault="008628E2" w:rsidP="008628E2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Занятия физической культурой</w:t>
            </w:r>
          </w:p>
          <w:p w:rsidR="008628E2" w:rsidRPr="00EC01D9" w:rsidRDefault="008628E2" w:rsidP="008628E2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EC01D9">
              <w:rPr>
                <w:rFonts w:ascii="Times New Roman" w:hAnsi="Times New Roman"/>
                <w:szCs w:val="24"/>
              </w:rPr>
              <w:t>Туризм  как</w:t>
            </w:r>
            <w:proofErr w:type="gramEnd"/>
            <w:r w:rsidRPr="00EC01D9">
              <w:rPr>
                <w:rFonts w:ascii="Times New Roman" w:hAnsi="Times New Roman"/>
                <w:szCs w:val="24"/>
              </w:rPr>
              <w:t xml:space="preserve"> вид активного отдыха</w:t>
            </w:r>
          </w:p>
          <w:p w:rsidR="008628E2" w:rsidRPr="00EC01D9" w:rsidRDefault="008628E2" w:rsidP="008628E2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Обобщающий урок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napToGrid w:val="0"/>
              <w:spacing w:after="0" w:line="240" w:lineRule="auto"/>
              <w:ind w:left="7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66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EC01D9" w:rsidTr="00FF20AC">
        <w:trPr>
          <w:gridAfter w:val="3"/>
          <w:wAfter w:w="966" w:type="dxa"/>
          <w:trHeight w:val="7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EC01D9">
              <w:rPr>
                <w:rFonts w:ascii="Times New Roman" w:hAnsi="Times New Roman"/>
                <w:b/>
                <w:bCs/>
                <w:iCs/>
                <w:szCs w:val="24"/>
              </w:rPr>
              <w:t>8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Подведение итогов за курс ОБЖ основной школы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Рекомендации специалистов МЧС по действиям в чрезвычайных ситуациях.</w:t>
            </w:r>
          </w:p>
          <w:p w:rsidR="008628E2" w:rsidRPr="00EC01D9" w:rsidRDefault="008628E2" w:rsidP="009F53B8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Правила оказания первой помощи. Итоговая  контрольная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EC01D9" w:rsidTr="00FF20AC">
        <w:trPr>
          <w:gridAfter w:val="3"/>
          <w:wAfter w:w="966" w:type="dxa"/>
          <w:trHeight w:val="7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EC01D9">
              <w:rPr>
                <w:rFonts w:ascii="Times New Roman" w:hAnsi="Times New Roman"/>
                <w:b/>
                <w:bCs/>
                <w:iCs/>
                <w:szCs w:val="24"/>
              </w:rPr>
              <w:t>9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Итоговый урок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Default="008628E2" w:rsidP="008628E2">
            <w:pPr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EC01D9">
              <w:rPr>
                <w:rFonts w:ascii="Times New Roman" w:hAnsi="Times New Roman"/>
                <w:szCs w:val="24"/>
              </w:rPr>
              <w:t>« Безопасное</w:t>
            </w:r>
            <w:proofErr w:type="gramEnd"/>
            <w:r w:rsidRPr="00EC01D9">
              <w:rPr>
                <w:rFonts w:ascii="Times New Roman" w:hAnsi="Times New Roman"/>
                <w:szCs w:val="24"/>
              </w:rPr>
              <w:t xml:space="preserve"> поведение подростка в условиях 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ind w:left="744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повсед</w:t>
            </w:r>
            <w:r>
              <w:rPr>
                <w:rFonts w:ascii="Times New Roman" w:hAnsi="Times New Roman"/>
                <w:szCs w:val="24"/>
              </w:rPr>
              <w:t>невной жизни в вашей местности»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Default="008628E2" w:rsidP="009F53B8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EC01D9" w:rsidTr="00FF20AC">
        <w:trPr>
          <w:gridAfter w:val="3"/>
          <w:wAfter w:w="966" w:type="dxa"/>
          <w:trHeight w:val="3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before="240" w:line="240" w:lineRule="auto"/>
              <w:rPr>
                <w:rFonts w:ascii="Times New Roman" w:hAnsi="Times New Roman"/>
                <w:szCs w:val="24"/>
              </w:rPr>
            </w:pPr>
            <w:r w:rsidRPr="00EC01D9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EC01D9" w:rsidRDefault="008628E2" w:rsidP="009F53B8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8628E2" w:rsidRDefault="008628E2" w:rsidP="008628E2">
      <w:pPr>
        <w:suppressAutoHyphens w:val="0"/>
        <w:spacing w:after="0" w:line="240" w:lineRule="auto"/>
        <w:ind w:right="57"/>
        <w:rPr>
          <w:rFonts w:ascii="Times New Roman" w:hAnsi="Times New Roman"/>
          <w:szCs w:val="24"/>
        </w:rPr>
      </w:pPr>
    </w:p>
    <w:p w:rsidR="008628E2" w:rsidRDefault="008628E2" w:rsidP="008628E2">
      <w:pPr>
        <w:suppressAutoHyphens w:val="0"/>
        <w:spacing w:after="0" w:line="240" w:lineRule="auto"/>
        <w:ind w:right="57"/>
        <w:rPr>
          <w:rFonts w:ascii="Times New Roman" w:hAnsi="Times New Roman"/>
          <w:szCs w:val="24"/>
        </w:rPr>
      </w:pPr>
    </w:p>
    <w:p w:rsidR="008628E2" w:rsidRDefault="008628E2" w:rsidP="008628E2">
      <w:pPr>
        <w:suppressAutoHyphens w:val="0"/>
        <w:spacing w:after="0" w:line="240" w:lineRule="auto"/>
        <w:ind w:right="57"/>
        <w:rPr>
          <w:rFonts w:ascii="Times New Roman" w:hAnsi="Times New Roman"/>
          <w:szCs w:val="24"/>
        </w:rPr>
      </w:pPr>
    </w:p>
    <w:p w:rsidR="008628E2" w:rsidRDefault="008628E2" w:rsidP="008628E2">
      <w:pPr>
        <w:suppressAutoHyphens w:val="0"/>
        <w:spacing w:after="0" w:line="240" w:lineRule="auto"/>
        <w:ind w:right="57"/>
        <w:rPr>
          <w:rFonts w:ascii="Times New Roman" w:hAnsi="Times New Roman"/>
          <w:szCs w:val="24"/>
        </w:rPr>
      </w:pPr>
    </w:p>
    <w:p w:rsidR="00E92753" w:rsidRDefault="00E92753" w:rsidP="00E92753">
      <w:pPr>
        <w:suppressAutoHyphens w:val="0"/>
        <w:spacing w:after="0" w:line="240" w:lineRule="auto"/>
        <w:ind w:right="57"/>
        <w:rPr>
          <w:rStyle w:val="small"/>
          <w:rFonts w:ascii="Times New Roman" w:hAnsi="Times New Roman"/>
          <w:b/>
          <w:bCs/>
          <w:sz w:val="28"/>
          <w:szCs w:val="24"/>
        </w:rPr>
      </w:pPr>
    </w:p>
    <w:p w:rsidR="008628E2" w:rsidRPr="005F69AD" w:rsidRDefault="00E92753" w:rsidP="00E92753">
      <w:pPr>
        <w:suppressAutoHyphens w:val="0"/>
        <w:spacing w:after="0" w:line="240" w:lineRule="auto"/>
        <w:ind w:right="57"/>
        <w:rPr>
          <w:rStyle w:val="small"/>
          <w:rFonts w:ascii="Times New Roman" w:eastAsia="Times New Roman" w:hAnsi="Times New Roman"/>
          <w:b/>
          <w:szCs w:val="24"/>
          <w:lang w:eastAsia="ru-RU"/>
        </w:rPr>
      </w:pPr>
      <w:r>
        <w:rPr>
          <w:rStyle w:val="small"/>
          <w:rFonts w:ascii="Times New Roman" w:hAnsi="Times New Roman"/>
          <w:b/>
          <w:bCs/>
          <w:sz w:val="28"/>
          <w:szCs w:val="24"/>
        </w:rPr>
        <w:t xml:space="preserve">                                   </w:t>
      </w:r>
      <w:r w:rsidR="008628E2" w:rsidRPr="009C125D">
        <w:rPr>
          <w:rStyle w:val="small"/>
          <w:rFonts w:ascii="Times New Roman" w:hAnsi="Times New Roman"/>
          <w:b/>
          <w:bCs/>
          <w:sz w:val="28"/>
          <w:szCs w:val="24"/>
        </w:rPr>
        <w:t>Требования к уровню подготовки</w:t>
      </w:r>
      <w:r w:rsidR="008628E2" w:rsidRPr="009C125D">
        <w:rPr>
          <w:rStyle w:val="small"/>
          <w:rFonts w:ascii="Times New Roman" w:hAnsi="Times New Roman"/>
          <w:sz w:val="28"/>
          <w:szCs w:val="24"/>
        </w:rPr>
        <w:t xml:space="preserve"> </w:t>
      </w:r>
      <w:r w:rsidR="008628E2" w:rsidRPr="009C125D">
        <w:rPr>
          <w:rStyle w:val="small"/>
          <w:rFonts w:ascii="Times New Roman" w:hAnsi="Times New Roman"/>
          <w:b/>
          <w:bCs/>
          <w:sz w:val="28"/>
          <w:szCs w:val="24"/>
        </w:rPr>
        <w:t>учащихся.</w:t>
      </w:r>
    </w:p>
    <w:p w:rsidR="008628E2" w:rsidRPr="00E92753" w:rsidRDefault="008628E2" w:rsidP="00E92753">
      <w:pPr>
        <w:shd w:val="clear" w:color="auto" w:fill="FFFFFF"/>
        <w:spacing w:line="240" w:lineRule="auto"/>
        <w:ind w:right="19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C125D">
        <w:rPr>
          <w:rFonts w:ascii="Times New Roman" w:hAnsi="Times New Roman"/>
          <w:b/>
          <w:sz w:val="24"/>
          <w:szCs w:val="24"/>
        </w:rPr>
        <w:t>Знать:</w:t>
      </w:r>
      <w:r w:rsidR="00E92753">
        <w:rPr>
          <w:rFonts w:ascii="Times New Roman" w:hAnsi="Times New Roman"/>
          <w:b/>
          <w:bCs/>
          <w:sz w:val="24"/>
          <w:szCs w:val="24"/>
        </w:rPr>
        <w:t xml:space="preserve">   </w:t>
      </w:r>
      <w:proofErr w:type="gramEnd"/>
      <w:r w:rsidR="00E927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125D">
        <w:rPr>
          <w:rFonts w:ascii="Times New Roman" w:hAnsi="Times New Roman"/>
          <w:sz w:val="24"/>
          <w:szCs w:val="24"/>
        </w:rPr>
        <w:t>- основные составляющие здорового образа жизни, обеспечивающие духовное, физическое и социальное благополучие;- потенциальные опасности природного, техногенного и социального характера, возникающие в повседневной жизни, их возможные последствия и правила личной безопасности;</w:t>
      </w:r>
      <w:r w:rsidRPr="009C125D">
        <w:rPr>
          <w:rFonts w:ascii="Times New Roman" w:hAnsi="Times New Roman"/>
          <w:spacing w:val="-2"/>
          <w:sz w:val="24"/>
          <w:szCs w:val="24"/>
        </w:rPr>
        <w:t xml:space="preserve"> меры безопасности при активном отдыхе в природных условиях;</w:t>
      </w:r>
    </w:p>
    <w:p w:rsidR="008628E2" w:rsidRPr="009C125D" w:rsidRDefault="008628E2" w:rsidP="008628E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lastRenderedPageBreak/>
        <w:t>- основные положения Концепции национальной безопасности Российской Федерации по обеспечению безопасности личности, общества и государства;</w:t>
      </w:r>
    </w:p>
    <w:p w:rsidR="008628E2" w:rsidRPr="009C125D" w:rsidRDefault="008628E2" w:rsidP="008628E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- организацию защиты населения от чрезвычайных ситуаций природного и техногенного характера в Российской Федерации;</w:t>
      </w:r>
    </w:p>
    <w:p w:rsidR="008628E2" w:rsidRPr="009C125D" w:rsidRDefault="008628E2" w:rsidP="008628E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- права и обязанности граждан в области безопасности жизнедеятельности; приемы и правила оказания первой медицинской помощи.</w:t>
      </w:r>
    </w:p>
    <w:p w:rsidR="008628E2" w:rsidRPr="009C125D" w:rsidRDefault="008628E2" w:rsidP="008628E2">
      <w:pPr>
        <w:widowControl w:val="0"/>
        <w:shd w:val="clear" w:color="auto" w:fill="FFFFFF"/>
        <w:tabs>
          <w:tab w:val="left" w:pos="566"/>
        </w:tabs>
        <w:autoSpaceDE w:val="0"/>
        <w:spacing w:after="0" w:line="240" w:lineRule="auto"/>
        <w:rPr>
          <w:rFonts w:ascii="Times New Roman" w:hAnsi="Times New Roman"/>
          <w:spacing w:val="-5"/>
          <w:sz w:val="24"/>
          <w:szCs w:val="24"/>
        </w:rPr>
      </w:pPr>
      <w:r w:rsidRPr="009C125D">
        <w:rPr>
          <w:rFonts w:ascii="Times New Roman" w:hAnsi="Times New Roman"/>
          <w:spacing w:val="-2"/>
          <w:sz w:val="24"/>
          <w:szCs w:val="24"/>
        </w:rPr>
        <w:t>- потенциальные опасности природного, тех</w:t>
      </w:r>
      <w:r w:rsidRPr="009C125D">
        <w:rPr>
          <w:rFonts w:ascii="Times New Roman" w:hAnsi="Times New Roman"/>
          <w:spacing w:val="-2"/>
          <w:sz w:val="24"/>
          <w:szCs w:val="24"/>
        </w:rPr>
        <w:softHyphen/>
      </w:r>
      <w:r w:rsidRPr="009C125D">
        <w:rPr>
          <w:rFonts w:ascii="Times New Roman" w:hAnsi="Times New Roman"/>
          <w:spacing w:val="-1"/>
          <w:sz w:val="24"/>
          <w:szCs w:val="24"/>
        </w:rPr>
        <w:t>ногенного и социального характера, наиболее ча</w:t>
      </w:r>
      <w:r w:rsidRPr="009C125D">
        <w:rPr>
          <w:rFonts w:ascii="Times New Roman" w:hAnsi="Times New Roman"/>
          <w:spacing w:val="-1"/>
          <w:sz w:val="24"/>
          <w:szCs w:val="24"/>
        </w:rPr>
        <w:softHyphen/>
      </w:r>
      <w:r w:rsidRPr="009C125D">
        <w:rPr>
          <w:rFonts w:ascii="Times New Roman" w:hAnsi="Times New Roman"/>
          <w:sz w:val="24"/>
          <w:szCs w:val="24"/>
        </w:rPr>
        <w:t>сто возникающие в повседневной жизни, их воз</w:t>
      </w:r>
      <w:r w:rsidRPr="009C125D">
        <w:rPr>
          <w:rFonts w:ascii="Times New Roman" w:hAnsi="Times New Roman"/>
          <w:sz w:val="24"/>
          <w:szCs w:val="24"/>
        </w:rPr>
        <w:softHyphen/>
      </w:r>
      <w:r w:rsidRPr="009C125D">
        <w:rPr>
          <w:rFonts w:ascii="Times New Roman" w:hAnsi="Times New Roman"/>
          <w:spacing w:val="1"/>
          <w:sz w:val="24"/>
          <w:szCs w:val="24"/>
        </w:rPr>
        <w:t>можные - последствия и правила личной безопас</w:t>
      </w:r>
      <w:r w:rsidRPr="009C125D">
        <w:rPr>
          <w:rFonts w:ascii="Times New Roman" w:hAnsi="Times New Roman"/>
          <w:spacing w:val="-5"/>
          <w:sz w:val="24"/>
          <w:szCs w:val="24"/>
        </w:rPr>
        <w:t>ности;</w:t>
      </w:r>
    </w:p>
    <w:p w:rsidR="008628E2" w:rsidRPr="009C125D" w:rsidRDefault="008628E2" w:rsidP="008628E2">
      <w:pPr>
        <w:widowControl w:val="0"/>
        <w:shd w:val="clear" w:color="auto" w:fill="FFFFFF"/>
        <w:tabs>
          <w:tab w:val="left" w:pos="566"/>
        </w:tabs>
        <w:autoSpaceDE w:val="0"/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 w:rsidRPr="009C125D">
        <w:rPr>
          <w:rFonts w:ascii="Times New Roman" w:hAnsi="Times New Roman"/>
          <w:spacing w:val="-3"/>
          <w:sz w:val="24"/>
          <w:szCs w:val="24"/>
        </w:rPr>
        <w:t>- основные виды активного отдыха в природ</w:t>
      </w:r>
      <w:r w:rsidRPr="009C125D">
        <w:rPr>
          <w:rFonts w:ascii="Times New Roman" w:hAnsi="Times New Roman"/>
          <w:spacing w:val="-3"/>
          <w:sz w:val="24"/>
          <w:szCs w:val="24"/>
        </w:rPr>
        <w:softHyphen/>
      </w:r>
      <w:r w:rsidRPr="009C125D">
        <w:rPr>
          <w:rFonts w:ascii="Times New Roman" w:hAnsi="Times New Roman"/>
          <w:spacing w:val="6"/>
          <w:sz w:val="24"/>
          <w:szCs w:val="24"/>
        </w:rPr>
        <w:t xml:space="preserve">ных условиях и правила личной безопасности </w:t>
      </w:r>
      <w:r w:rsidRPr="009C125D">
        <w:rPr>
          <w:rFonts w:ascii="Times New Roman" w:hAnsi="Times New Roman"/>
          <w:spacing w:val="4"/>
          <w:sz w:val="24"/>
          <w:szCs w:val="24"/>
        </w:rPr>
        <w:t>при активном отдыхе в природных условиях;</w:t>
      </w:r>
    </w:p>
    <w:p w:rsidR="008628E2" w:rsidRPr="009C125D" w:rsidRDefault="008628E2" w:rsidP="008628E2">
      <w:pPr>
        <w:widowControl w:val="0"/>
        <w:shd w:val="clear" w:color="auto" w:fill="FFFFFF"/>
        <w:tabs>
          <w:tab w:val="left" w:pos="566"/>
        </w:tabs>
        <w:autoSpaceDE w:val="0"/>
        <w:spacing w:after="0" w:line="240" w:lineRule="auto"/>
        <w:rPr>
          <w:rFonts w:ascii="Times New Roman" w:hAnsi="Times New Roman"/>
          <w:spacing w:val="5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- основные мероприятия ГО по защите населения от последствий   чрезвычайных ситуаций</w:t>
      </w:r>
    </w:p>
    <w:p w:rsidR="008628E2" w:rsidRPr="009C125D" w:rsidRDefault="008628E2" w:rsidP="008628E2">
      <w:pPr>
        <w:widowControl w:val="0"/>
        <w:shd w:val="clear" w:color="auto" w:fill="FFFFFF"/>
        <w:tabs>
          <w:tab w:val="left" w:pos="571"/>
        </w:tabs>
        <w:autoSpaceDE w:val="0"/>
        <w:spacing w:after="0" w:line="240" w:lineRule="auto"/>
        <w:rPr>
          <w:rFonts w:ascii="Times New Roman" w:hAnsi="Times New Roman"/>
          <w:spacing w:val="4"/>
          <w:sz w:val="24"/>
          <w:szCs w:val="24"/>
        </w:rPr>
      </w:pPr>
      <w:r w:rsidRPr="009C125D">
        <w:rPr>
          <w:rFonts w:ascii="Times New Roman" w:hAnsi="Times New Roman"/>
          <w:spacing w:val="-2"/>
          <w:sz w:val="24"/>
          <w:szCs w:val="24"/>
        </w:rPr>
        <w:t xml:space="preserve">- основные виды террористических актов, их </w:t>
      </w:r>
      <w:r w:rsidRPr="009C125D">
        <w:rPr>
          <w:rFonts w:ascii="Times New Roman" w:hAnsi="Times New Roman"/>
          <w:spacing w:val="4"/>
          <w:sz w:val="24"/>
          <w:szCs w:val="24"/>
        </w:rPr>
        <w:t xml:space="preserve">цели и способы осуществления; </w:t>
      </w:r>
      <w:r w:rsidRPr="009C125D">
        <w:rPr>
          <w:rFonts w:ascii="Times New Roman" w:hAnsi="Times New Roman"/>
          <w:spacing w:val="6"/>
          <w:sz w:val="24"/>
          <w:szCs w:val="24"/>
        </w:rPr>
        <w:t>правила поведения при угрозе террорис</w:t>
      </w:r>
      <w:r w:rsidRPr="009C125D">
        <w:rPr>
          <w:rFonts w:ascii="Times New Roman" w:hAnsi="Times New Roman"/>
          <w:spacing w:val="6"/>
          <w:sz w:val="24"/>
          <w:szCs w:val="24"/>
        </w:rPr>
        <w:softHyphen/>
      </w:r>
      <w:r w:rsidRPr="009C125D">
        <w:rPr>
          <w:rFonts w:ascii="Times New Roman" w:hAnsi="Times New Roman"/>
          <w:spacing w:val="3"/>
          <w:sz w:val="24"/>
          <w:szCs w:val="24"/>
        </w:rPr>
        <w:t>тического акта;</w:t>
      </w:r>
    </w:p>
    <w:p w:rsidR="008628E2" w:rsidRPr="009C125D" w:rsidRDefault="008628E2" w:rsidP="008628E2">
      <w:pPr>
        <w:widowControl w:val="0"/>
        <w:shd w:val="clear" w:color="auto" w:fill="FFFFFF"/>
        <w:tabs>
          <w:tab w:val="left" w:pos="571"/>
        </w:tabs>
        <w:autoSpaceDE w:val="0"/>
        <w:spacing w:after="0" w:line="240" w:lineRule="auto"/>
        <w:rPr>
          <w:rFonts w:ascii="Times New Roman" w:hAnsi="Times New Roman"/>
          <w:spacing w:val="5"/>
          <w:sz w:val="24"/>
          <w:szCs w:val="24"/>
        </w:rPr>
      </w:pPr>
      <w:r w:rsidRPr="009C125D">
        <w:rPr>
          <w:rFonts w:ascii="Times New Roman" w:hAnsi="Times New Roman"/>
          <w:spacing w:val="7"/>
          <w:sz w:val="24"/>
          <w:szCs w:val="24"/>
        </w:rPr>
        <w:t>- государственную политику противодей</w:t>
      </w:r>
      <w:r w:rsidRPr="009C125D">
        <w:rPr>
          <w:rFonts w:ascii="Times New Roman" w:hAnsi="Times New Roman"/>
          <w:spacing w:val="7"/>
          <w:sz w:val="24"/>
          <w:szCs w:val="24"/>
        </w:rPr>
        <w:softHyphen/>
      </w:r>
      <w:r w:rsidRPr="009C125D">
        <w:rPr>
          <w:rFonts w:ascii="Times New Roman" w:hAnsi="Times New Roman"/>
          <w:spacing w:val="5"/>
          <w:sz w:val="24"/>
          <w:szCs w:val="24"/>
        </w:rPr>
        <w:t>ствия наркотизму;</w:t>
      </w:r>
    </w:p>
    <w:p w:rsidR="008628E2" w:rsidRPr="009C125D" w:rsidRDefault="008628E2" w:rsidP="008628E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C125D">
        <w:rPr>
          <w:rFonts w:ascii="Times New Roman" w:hAnsi="Times New Roman"/>
          <w:b/>
          <w:bCs/>
          <w:sz w:val="24"/>
          <w:szCs w:val="24"/>
        </w:rPr>
        <w:t xml:space="preserve">Уметь:  </w:t>
      </w:r>
      <w:r w:rsidRPr="009C125D">
        <w:rPr>
          <w:rFonts w:ascii="Times New Roman" w:hAnsi="Times New Roman"/>
          <w:sz w:val="24"/>
          <w:szCs w:val="24"/>
        </w:rPr>
        <w:t>доступно</w:t>
      </w:r>
      <w:proofErr w:type="gramEnd"/>
      <w:r w:rsidRPr="009C125D">
        <w:rPr>
          <w:rFonts w:ascii="Times New Roman" w:hAnsi="Times New Roman"/>
          <w:sz w:val="24"/>
          <w:szCs w:val="24"/>
        </w:rPr>
        <w:t xml:space="preserve"> объяснить значение здорового образа жизни для обеспечения личной безопасности и здоровья; предвидеть опасные ситуации по их характерным признакам, принимать решение и действовать, обеспечивая личную безопасность;</w:t>
      </w:r>
    </w:p>
    <w:p w:rsidR="008628E2" w:rsidRPr="009C125D" w:rsidRDefault="008628E2" w:rsidP="008628E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соблюдать правила дорожного движения в качестве пешехода, пассажира и водителя транспортного средства (велосипеда, мопеда);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действовать при возникновении пожара в жилище и использовать подручные средства для ликвидации очага возгорания;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соблюдать правила личной безопасности в криминогенных ситуациях и в местах скопления большого количества людей;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перечислить последовательность действий при оповещении возникновения угрозы чрезвычайной ситуации и во время чрезвычайной ситуации;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spacing w:val="-8"/>
          <w:sz w:val="24"/>
          <w:szCs w:val="24"/>
        </w:rPr>
      </w:pPr>
      <w:r w:rsidRPr="009C125D">
        <w:rPr>
          <w:rFonts w:ascii="Times New Roman" w:hAnsi="Times New Roman"/>
          <w:spacing w:val="-8"/>
          <w:sz w:val="24"/>
          <w:szCs w:val="24"/>
        </w:rPr>
        <w:t>пользоваться средствами индивидуальной и коллективной защиты;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оказывать первую медицинскую помощь при неотложных состояниях.</w:t>
      </w:r>
    </w:p>
    <w:p w:rsidR="008628E2" w:rsidRPr="009C125D" w:rsidRDefault="008628E2" w:rsidP="008628E2">
      <w:pPr>
        <w:widowControl w:val="0"/>
        <w:shd w:val="clear" w:color="auto" w:fill="FFFFFF"/>
        <w:tabs>
          <w:tab w:val="left" w:pos="571"/>
        </w:tabs>
        <w:autoSpaceDE w:val="0"/>
        <w:spacing w:after="0" w:line="240" w:lineRule="auto"/>
        <w:rPr>
          <w:rFonts w:ascii="Times New Roman" w:hAnsi="Times New Roman"/>
          <w:spacing w:val="5"/>
          <w:sz w:val="24"/>
          <w:szCs w:val="24"/>
        </w:rPr>
      </w:pPr>
      <w:r w:rsidRPr="009C125D">
        <w:rPr>
          <w:rFonts w:ascii="Times New Roman" w:hAnsi="Times New Roman"/>
          <w:b/>
          <w:sz w:val="24"/>
          <w:szCs w:val="24"/>
        </w:rPr>
        <w:t xml:space="preserve">    </w:t>
      </w:r>
      <w:r w:rsidRPr="009C125D">
        <w:rPr>
          <w:rFonts w:ascii="Times New Roman" w:hAnsi="Times New Roman"/>
          <w:b/>
          <w:bCs/>
          <w:sz w:val="24"/>
          <w:szCs w:val="24"/>
        </w:rPr>
        <w:t>Использовать полученные знания и умения в практической деятельности и повседневной жизни для: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ind w:left="425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- выработки потребности в соблюдении норм здорового образа жизни;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ind w:left="425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- невосприимчивости к вредным привычкам;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       - обеспечения личной безопасности в различных опасных и чрезвычайных ситуациях;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       - безопасного пользования различными бытовыми приборами, инструментами и препаратами бытовой химии в повседневной жизни;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ind w:left="425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-подготовки и участия в различных видах активного отдыха в природных условиях (походы выходного дня, ближний, дальний и международный туризм);</w:t>
      </w:r>
    </w:p>
    <w:p w:rsidR="008628E2" w:rsidRPr="009C125D" w:rsidRDefault="008628E2" w:rsidP="008628E2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       - проявления бдительности и безопасного поведения при угрозе террористического акта или при захвате в качестве заложника;</w:t>
      </w:r>
    </w:p>
    <w:p w:rsidR="00E92753" w:rsidRPr="00E92753" w:rsidRDefault="008628E2" w:rsidP="00D23B1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- оказания первой медицинской помощи пострадавшим в различны</w:t>
      </w:r>
      <w:r w:rsidR="00E92753">
        <w:rPr>
          <w:rFonts w:ascii="Times New Roman" w:hAnsi="Times New Roman"/>
          <w:sz w:val="24"/>
          <w:szCs w:val="24"/>
        </w:rPr>
        <w:t xml:space="preserve">х опасных или бытовых </w:t>
      </w:r>
      <w:proofErr w:type="spellStart"/>
      <w:r w:rsidR="00E92753">
        <w:rPr>
          <w:rFonts w:ascii="Times New Roman" w:hAnsi="Times New Roman"/>
          <w:sz w:val="24"/>
          <w:szCs w:val="24"/>
        </w:rPr>
        <w:t>ситуаци</w:t>
      </w:r>
      <w:proofErr w:type="spellEnd"/>
    </w:p>
    <w:p w:rsidR="00E92753" w:rsidRPr="00D23B1A" w:rsidRDefault="00E92753" w:rsidP="006D0E49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E92753" w:rsidRDefault="00E92753" w:rsidP="00724EAD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F20AC" w:rsidRDefault="00FF20AC" w:rsidP="00724EAD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628E2" w:rsidRPr="00E92753" w:rsidRDefault="008628E2" w:rsidP="00724EA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7AD7">
        <w:rPr>
          <w:rFonts w:ascii="Times New Roman" w:hAnsi="Times New Roman"/>
          <w:b/>
          <w:sz w:val="28"/>
          <w:szCs w:val="24"/>
        </w:rPr>
        <w:lastRenderedPageBreak/>
        <w:t>Раздел 5</w:t>
      </w:r>
      <w:r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9C125D">
        <w:rPr>
          <w:rFonts w:ascii="Times New Roman" w:hAnsi="Times New Roman"/>
          <w:b/>
          <w:sz w:val="28"/>
          <w:szCs w:val="24"/>
        </w:rPr>
        <w:t>Календар</w:t>
      </w:r>
      <w:r>
        <w:rPr>
          <w:rFonts w:ascii="Times New Roman" w:hAnsi="Times New Roman"/>
          <w:b/>
          <w:sz w:val="28"/>
          <w:szCs w:val="24"/>
        </w:rPr>
        <w:t>но-тематическое планирование</w:t>
      </w:r>
    </w:p>
    <w:tbl>
      <w:tblPr>
        <w:tblW w:w="1491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519"/>
        <w:gridCol w:w="48"/>
        <w:gridCol w:w="2977"/>
        <w:gridCol w:w="6265"/>
        <w:gridCol w:w="993"/>
        <w:gridCol w:w="1134"/>
      </w:tblGrid>
      <w:tr w:rsidR="008628E2" w:rsidRPr="009C125D" w:rsidTr="00724EAD">
        <w:trPr>
          <w:cantSplit/>
          <w:trHeight w:val="25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628E2" w:rsidRDefault="008628E2" w:rsidP="006D0E49">
            <w:pPr>
              <w:snapToGrid w:val="0"/>
              <w:spacing w:after="0" w:line="240" w:lineRule="auto"/>
              <w:ind w:left="459" w:hanging="45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628E2" w:rsidRPr="009C125D" w:rsidRDefault="008628E2" w:rsidP="006D0E49">
            <w:pPr>
              <w:snapToGrid w:val="0"/>
              <w:spacing w:after="0" w:line="240" w:lineRule="auto"/>
              <w:ind w:left="459" w:hanging="45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628E2" w:rsidRPr="009C125D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28E2" w:rsidRPr="009C125D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28E2" w:rsidRPr="009C125D" w:rsidRDefault="008628E2" w:rsidP="006D0E49">
            <w:pPr>
              <w:tabs>
                <w:tab w:val="left" w:pos="433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125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28E2" w:rsidRPr="009C125D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125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0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28E2" w:rsidRPr="009C125D" w:rsidRDefault="008628E2" w:rsidP="006D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125D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2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628E2" w:rsidRDefault="008628E2" w:rsidP="00724E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125D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уровню </w:t>
            </w:r>
            <w:proofErr w:type="spellStart"/>
            <w:r w:rsidRPr="009C125D">
              <w:rPr>
                <w:rFonts w:ascii="Times New Roman" w:hAnsi="Times New Roman"/>
                <w:b/>
                <w:sz w:val="24"/>
                <w:szCs w:val="24"/>
              </w:rPr>
              <w:t>зун</w:t>
            </w:r>
            <w:proofErr w:type="spellEnd"/>
          </w:p>
          <w:p w:rsidR="00FF20AC" w:rsidRPr="009C125D" w:rsidRDefault="00FF20AC" w:rsidP="00724E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Знания  , умения .навыки </w:t>
            </w:r>
          </w:p>
          <w:p w:rsidR="008628E2" w:rsidRPr="009C125D" w:rsidRDefault="008628E2" w:rsidP="006D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28E2" w:rsidRPr="00D23B1A" w:rsidRDefault="008628E2" w:rsidP="00D23B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3B1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</w:tr>
      <w:tr w:rsidR="008628E2" w:rsidRPr="009C125D" w:rsidTr="00724EAD">
        <w:trPr>
          <w:cantSplit/>
          <w:trHeight w:val="1139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9C125D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9C125D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8E2" w:rsidRPr="009C125D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8E2" w:rsidRPr="009C125D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8E2" w:rsidRPr="009C125D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9C125D" w:rsidRDefault="008628E2" w:rsidP="006D0E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28E2" w:rsidRPr="009C125D" w:rsidRDefault="008628E2" w:rsidP="006D0E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125D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9C125D" w:rsidRDefault="008628E2" w:rsidP="006D0E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28E2" w:rsidRPr="009C125D" w:rsidRDefault="008628E2" w:rsidP="006D0E4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125D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8628E2" w:rsidRPr="009C125D" w:rsidTr="00724EAD">
        <w:trPr>
          <w:cantSplit/>
          <w:trHeight w:val="12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Россия в мировом сообществе и национальная безопасность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Россия в мировом сообществе. Страны и организации в современном мире,  с   которыми Россия успешно сотрудничает.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>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444C8">
              <w:rPr>
                <w:rFonts w:ascii="Times New Roman" w:hAnsi="Times New Roman"/>
                <w:szCs w:val="24"/>
              </w:rPr>
              <w:t xml:space="preserve">Страны и организации в современном </w:t>
            </w:r>
            <w:proofErr w:type="gramStart"/>
            <w:r w:rsidRPr="007444C8">
              <w:rPr>
                <w:rFonts w:ascii="Times New Roman" w:hAnsi="Times New Roman"/>
                <w:szCs w:val="24"/>
              </w:rPr>
              <w:t>мире</w:t>
            </w:r>
            <w:r w:rsidR="00FF20AC">
              <w:rPr>
                <w:rFonts w:ascii="Times New Roman" w:hAnsi="Times New Roman"/>
                <w:szCs w:val="24"/>
              </w:rPr>
              <w:t xml:space="preserve"> </w:t>
            </w:r>
            <w:r w:rsidRPr="007444C8">
              <w:rPr>
                <w:rFonts w:ascii="Times New Roman" w:hAnsi="Times New Roman"/>
                <w:szCs w:val="24"/>
              </w:rPr>
              <w:t>,</w:t>
            </w:r>
            <w:proofErr w:type="gramEnd"/>
            <w:r w:rsidRPr="007444C8">
              <w:rPr>
                <w:rFonts w:ascii="Times New Roman" w:hAnsi="Times New Roman"/>
                <w:szCs w:val="24"/>
              </w:rPr>
              <w:t xml:space="preserve">  с   которыми Россия успешно сотрудничает.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F33DC0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05</w:t>
            </w:r>
            <w:r w:rsidR="008628E2" w:rsidRPr="007444C8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9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Национальные интересы России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Национальные интересы России в современном мире их содержание.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Степень влияния каждого человека на национальную безопасность России.</w:t>
            </w:r>
          </w:p>
          <w:p w:rsidR="008628E2" w:rsidRPr="007444C8" w:rsidRDefault="008628E2" w:rsidP="006D0E49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F33DC0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="008628E2" w:rsidRPr="007444C8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0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угрозы национальным интересам  России и пути обеспечения её безопасности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угрозы национальным интересам и безопасности России.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Влияние определенного поведения каждого человека на  </w:t>
            </w:r>
            <w:r w:rsidR="00FF20AC">
              <w:rPr>
                <w:rFonts w:ascii="Times New Roman" w:hAnsi="Times New Roman"/>
                <w:szCs w:val="24"/>
              </w:rPr>
              <w:t xml:space="preserve"> </w:t>
            </w:r>
            <w:r w:rsidRPr="007444C8">
              <w:rPr>
                <w:rFonts w:ascii="Times New Roman" w:hAnsi="Times New Roman"/>
                <w:szCs w:val="24"/>
              </w:rPr>
              <w:t>национальную безопасность России.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F33DC0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  <w:r w:rsidR="008628E2" w:rsidRPr="007444C8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0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Организация обороны Российской Федерации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7444C8">
              <w:rPr>
                <w:rFonts w:ascii="Times New Roman" w:hAnsi="Times New Roman"/>
                <w:szCs w:val="24"/>
              </w:rPr>
              <w:t>.Организация</w:t>
            </w:r>
            <w:proofErr w:type="gramEnd"/>
            <w:r w:rsidRPr="007444C8">
              <w:rPr>
                <w:rFonts w:ascii="Times New Roman" w:hAnsi="Times New Roman"/>
                <w:szCs w:val="24"/>
              </w:rPr>
              <w:t xml:space="preserve"> обороны Российской Федерации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Формирование общей культуры населения в области безопасности жизнедеятельности.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F33DC0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  <w:r w:rsidR="008628E2" w:rsidRPr="007444C8">
              <w:rPr>
                <w:rFonts w:ascii="Times New Roman" w:hAnsi="Times New Roman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7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Правовые основы государства и воинской обязанности граждан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  <w:p w:rsidR="008628E2" w:rsidRPr="007444C8" w:rsidRDefault="008628E2" w:rsidP="006D0E49">
            <w:pPr>
              <w:spacing w:after="0" w:line="240" w:lineRule="auto"/>
              <w:ind w:firstLine="708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F33DC0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03</w:t>
            </w:r>
            <w:r w:rsidR="006D0E49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 xml:space="preserve">Обобщающий урок </w:t>
            </w:r>
            <w:r w:rsidRPr="00572293">
              <w:rPr>
                <w:rFonts w:ascii="Times New Roman" w:hAnsi="Times New Roman"/>
                <w:b/>
                <w:szCs w:val="24"/>
              </w:rPr>
              <w:t>Тест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Национальная безопасность России в современном мире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pacing w:line="240" w:lineRule="auto"/>
              <w:ind w:firstLine="708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pacing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8628E2" w:rsidRPr="007444C8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8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МЧС России — федеральный уполномоченный орган в сфере гражданской обороны (ГО) и чрезвычайных ситуаций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  <w:r w:rsidR="008628E2" w:rsidRPr="007444C8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2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Единая государственная система предупреждения и ликвидации чрезвычайных ситуаций (РСЧС), её структура и задачи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задачи. Решаемые РСЧС по защите населения страны от ЧС природного и техногенного характера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="00FF20AC">
              <w:rPr>
                <w:rFonts w:ascii="Times New Roman" w:hAnsi="Times New Roman"/>
                <w:szCs w:val="24"/>
              </w:rPr>
              <w:t xml:space="preserve"> Классификация Ч С </w:t>
            </w:r>
            <w:r w:rsidRPr="007444C8">
              <w:rPr>
                <w:rFonts w:ascii="Times New Roman" w:hAnsi="Times New Roman"/>
                <w:szCs w:val="24"/>
              </w:rPr>
              <w:t>, основные причины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  <w:r w:rsidR="008628E2" w:rsidRPr="007444C8">
              <w:rPr>
                <w:rFonts w:ascii="Times New Roman" w:hAnsi="Times New Roman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6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Законодательные, нормативные и правовые основы обеспечения безопасности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Военные угрозы национальной безопасности России. Внешние и внутренние угрозы национальной безопасности России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07</w:t>
            </w:r>
            <w:r w:rsidR="006D0E49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1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Гражданская оборона- составная часть обороноспособности страны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Международный терроризм- угроза национальной безопасности России.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Основные правила </w:t>
            </w:r>
            <w:proofErr w:type="gramStart"/>
            <w:r w:rsidRPr="007444C8">
              <w:rPr>
                <w:rFonts w:ascii="Times New Roman" w:hAnsi="Times New Roman"/>
                <w:szCs w:val="24"/>
              </w:rPr>
              <w:t>поведения ,</w:t>
            </w:r>
            <w:proofErr w:type="gramEnd"/>
            <w:r w:rsidRPr="007444C8">
              <w:rPr>
                <w:rFonts w:ascii="Times New Roman" w:hAnsi="Times New Roman"/>
                <w:szCs w:val="24"/>
              </w:rPr>
              <w:t xml:space="preserve"> если вас захватили в заложники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  <w:r w:rsidR="008628E2" w:rsidRPr="007444C8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Современные средства поражения, их поражающие факторы, мероприятия по защите населения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Наркобизнес как разновидность проявления международного терроризма.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="008628E2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мероприятия гражданской обороны по защите населения от чрезвычайных ситуаций мирного и военного времени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задачи. Решаемые РСЧС по защите населения страны от ЧС природного и техногенного характера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</w:t>
            </w:r>
            <w:r w:rsidR="006D0E49">
              <w:rPr>
                <w:rFonts w:ascii="Times New Roman" w:hAnsi="Times New Roman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7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 xml:space="preserve">Защитные </w:t>
            </w:r>
            <w:proofErr w:type="gramStart"/>
            <w:r w:rsidRPr="007444C8">
              <w:rPr>
                <w:rFonts w:ascii="Times New Roman" w:hAnsi="Times New Roman"/>
                <w:szCs w:val="24"/>
              </w:rPr>
              <w:t>сооружения  Гражданской</w:t>
            </w:r>
            <w:proofErr w:type="gramEnd"/>
            <w:r w:rsidRPr="007444C8">
              <w:rPr>
                <w:rFonts w:ascii="Times New Roman" w:hAnsi="Times New Roman"/>
                <w:szCs w:val="24"/>
              </w:rPr>
              <w:t xml:space="preserve"> обороны</w:t>
            </w:r>
          </w:p>
          <w:p w:rsidR="008628E2" w:rsidRPr="00572293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572293">
              <w:rPr>
                <w:rFonts w:ascii="Times New Roman" w:hAnsi="Times New Roman"/>
                <w:b/>
                <w:szCs w:val="24"/>
              </w:rPr>
              <w:t>Контрольное тестирование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факторы, определяющие развитие ГО в настоящее время.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05</w:t>
            </w:r>
            <w:r w:rsidR="008628E2" w:rsidRPr="007444C8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2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Чрезвычайные ситуации мирного времени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 xml:space="preserve">Роль МЧС России в формировании культуры  </w:t>
            </w:r>
            <w:r w:rsidR="00FF20AC">
              <w:rPr>
                <w:rFonts w:ascii="Times New Roman" w:hAnsi="Times New Roman"/>
                <w:szCs w:val="24"/>
              </w:rPr>
              <w:t xml:space="preserve"> </w:t>
            </w:r>
            <w:r w:rsidRPr="007444C8">
              <w:rPr>
                <w:rFonts w:ascii="Times New Roman" w:hAnsi="Times New Roman"/>
                <w:szCs w:val="24"/>
              </w:rPr>
              <w:t>в области безопасности жизнедеятельности населения страны.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работать с учебником, выделять главное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="008628E2" w:rsidRPr="007444C8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4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Мониторинг и прогнозирование чрезвычайных ситуаций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Мониторинг и прогнозирование ЧС.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Основное предназначение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проведения системы мониторинга и прогнозирования ЧС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  <w:r w:rsidR="008628E2">
              <w:rPr>
                <w:rFonts w:ascii="Times New Roman" w:hAnsi="Times New Roman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5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4F2DEE" w:rsidRDefault="008628E2" w:rsidP="006D0E49">
            <w:pPr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4F2DEE">
              <w:rPr>
                <w:rFonts w:ascii="Times New Roman" w:hAnsi="Times New Roman"/>
                <w:b/>
                <w:szCs w:val="24"/>
              </w:rPr>
              <w:t xml:space="preserve">Обобщающий урок  </w:t>
            </w:r>
            <w:r>
              <w:rPr>
                <w:rFonts w:ascii="Times New Roman" w:hAnsi="Times New Roman"/>
                <w:b/>
                <w:szCs w:val="24"/>
              </w:rPr>
              <w:t>тест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Защита населения от чрезвычайных ситуаций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09</w:t>
            </w:r>
            <w:r w:rsidR="008628E2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7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Терроризм и безопасность человека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Инженерная защита населения и территорий от ЧС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Знания: Инженерных  сооружений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  <w:r w:rsidR="008628E2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8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Международный терроризм и безопасность России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органы федеральной исполнительной власти, непосредственно осуществляющие  борьбу с терроризмом.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Система оповещение, Сигнал «Внимание всем»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Умение: Действие населения при угрозе нападения, при оповещения о химическом заражении, в очаге инфекционного заболевания,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  <w:r w:rsidR="008628E2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9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Понятия о здоровье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понятия о здоровье. Здоровье-это состояние полного физического, духовного и социального благополучия.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 оценивать здоровье человека по критериям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</w:t>
            </w:r>
            <w:r w:rsidR="00E92753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8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7444C8">
              <w:rPr>
                <w:rFonts w:ascii="Times New Roman" w:hAnsi="Times New Roman"/>
                <w:szCs w:val="24"/>
              </w:rPr>
              <w:t>Табакокурение</w:t>
            </w:r>
            <w:proofErr w:type="spellEnd"/>
            <w:r w:rsidRPr="007444C8">
              <w:rPr>
                <w:rFonts w:ascii="Times New Roman" w:hAnsi="Times New Roman"/>
                <w:szCs w:val="24"/>
              </w:rPr>
              <w:t xml:space="preserve"> и его вред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понятия о факторах разрушающих здоровье человека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06</w:t>
            </w:r>
            <w:r w:rsidR="008628E2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7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Алкоголь и его вред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 xml:space="preserve">Влияние алкоголя </w:t>
            </w:r>
            <w:proofErr w:type="gramStart"/>
            <w:r w:rsidRPr="007444C8">
              <w:rPr>
                <w:rFonts w:ascii="Times New Roman" w:hAnsi="Times New Roman"/>
                <w:szCs w:val="24"/>
              </w:rPr>
              <w:t>на  человека</w:t>
            </w:r>
            <w:proofErr w:type="gramEnd"/>
            <w:r w:rsidRPr="007444C8">
              <w:rPr>
                <w:rFonts w:ascii="Times New Roman" w:hAnsi="Times New Roman"/>
                <w:szCs w:val="24"/>
              </w:rPr>
              <w:t>. Первая помощь при отравлении алкоголем.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  <w:r w:rsidR="008628E2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0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Наркотики их вред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Влияние наркотиков на психику и здоровье человека. Первая помощь при отравлении наркотиками.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</w:t>
            </w:r>
            <w:r w:rsidR="00FF20AC">
              <w:rPr>
                <w:rFonts w:ascii="Times New Roman" w:hAnsi="Times New Roman"/>
                <w:szCs w:val="24"/>
              </w:rPr>
              <w:t xml:space="preserve"> </w:t>
            </w:r>
            <w:r w:rsidRPr="007444C8">
              <w:rPr>
                <w:rFonts w:ascii="Times New Roman" w:hAnsi="Times New Roman"/>
                <w:szCs w:val="24"/>
              </w:rPr>
              <w:t>опасность</w:t>
            </w:r>
            <w:proofErr w:type="gramEnd"/>
            <w:r w:rsidRPr="007444C8">
              <w:rPr>
                <w:rFonts w:ascii="Times New Roman" w:hAnsi="Times New Roman"/>
                <w:szCs w:val="24"/>
              </w:rPr>
              <w:t xml:space="preserve"> наркотиков для здоровья человека и окружающих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  <w:r w:rsidR="00E92753">
              <w:rPr>
                <w:rFonts w:ascii="Times New Roman" w:hAnsi="Times New Roman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7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4F2DEE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4F2DEE">
              <w:rPr>
                <w:rFonts w:ascii="Times New Roman" w:hAnsi="Times New Roman"/>
                <w:b/>
                <w:szCs w:val="24"/>
              </w:rPr>
              <w:t>Обобщающий урок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Алкоголь, наркотики, курение- вред здоровью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</w:t>
            </w:r>
            <w:r w:rsidR="00E92753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0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 xml:space="preserve">Наркотики и </w:t>
            </w:r>
            <w:r>
              <w:rPr>
                <w:rFonts w:ascii="Times New Roman" w:hAnsi="Times New Roman"/>
                <w:szCs w:val="24"/>
              </w:rPr>
              <w:t>и</w:t>
            </w:r>
            <w:r w:rsidRPr="007444C8">
              <w:rPr>
                <w:rFonts w:ascii="Times New Roman" w:hAnsi="Times New Roman"/>
                <w:szCs w:val="24"/>
              </w:rPr>
              <w:t>х вред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Влияние наркотиков на психику и здоровье человека. Первая помощь при отравлении наркотиками.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</w:t>
            </w:r>
            <w:r w:rsidR="00FF20AC">
              <w:rPr>
                <w:rFonts w:ascii="Times New Roman" w:hAnsi="Times New Roman"/>
                <w:szCs w:val="24"/>
              </w:rPr>
              <w:t xml:space="preserve"> </w:t>
            </w:r>
            <w:r w:rsidRPr="007444C8">
              <w:rPr>
                <w:rFonts w:ascii="Times New Roman" w:hAnsi="Times New Roman"/>
                <w:szCs w:val="24"/>
              </w:rPr>
              <w:t xml:space="preserve"> опасность наркотиков для здоровья человека и окружающих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06</w:t>
            </w:r>
            <w:r w:rsidR="008628E2">
              <w:rPr>
                <w:rFonts w:ascii="Times New Roman" w:hAnsi="Times New Roman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0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Рациональное питание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понятия о факторах формирующих здоровье человека.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</w:t>
            </w:r>
            <w:r w:rsidR="00FF20AC">
              <w:rPr>
                <w:rFonts w:ascii="Times New Roman" w:hAnsi="Times New Roman"/>
                <w:szCs w:val="24"/>
              </w:rPr>
              <w:t xml:space="preserve"> </w:t>
            </w:r>
            <w:r w:rsidRPr="007444C8">
              <w:rPr>
                <w:rFonts w:ascii="Times New Roman" w:hAnsi="Times New Roman"/>
                <w:szCs w:val="24"/>
              </w:rPr>
              <w:t xml:space="preserve"> принцип </w:t>
            </w:r>
            <w:proofErr w:type="gramStart"/>
            <w:r w:rsidRPr="007444C8">
              <w:rPr>
                <w:rFonts w:ascii="Times New Roman" w:hAnsi="Times New Roman"/>
                <w:szCs w:val="24"/>
              </w:rPr>
              <w:t>правильного ,</w:t>
            </w:r>
            <w:proofErr w:type="gramEnd"/>
            <w:r w:rsidRPr="007444C8">
              <w:rPr>
                <w:rFonts w:ascii="Times New Roman" w:hAnsi="Times New Roman"/>
                <w:szCs w:val="24"/>
              </w:rPr>
              <w:t xml:space="preserve"> нормального и полноценного питания человека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Умение анализировать и делать выводы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  <w:r w:rsidR="00E92753">
              <w:rPr>
                <w:rFonts w:ascii="Times New Roman" w:hAnsi="Times New Roman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7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Основы подбора продуктов питания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Основы подбора продуктов питания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  <w:r w:rsidR="00E92753">
              <w:rPr>
                <w:rFonts w:ascii="Times New Roman" w:hAnsi="Times New Roman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7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Советы как выбрать безопасные продукты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понятия качества употребления пищи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03</w:t>
            </w:r>
            <w:r w:rsidR="00E92753">
              <w:rPr>
                <w:rFonts w:ascii="Times New Roman" w:hAnsi="Times New Roman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7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Гигиена одежды</w:t>
            </w:r>
          </w:p>
          <w:p w:rsidR="008628E2" w:rsidRPr="004C5A9B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4C5A9B">
              <w:rPr>
                <w:rFonts w:ascii="Times New Roman" w:hAnsi="Times New Roman"/>
                <w:b/>
                <w:szCs w:val="24"/>
              </w:rPr>
              <w:t>Тестовая работа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Свойства одежды свойства ткани, гигиеническое свойство одежды.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о бытовой и повседневной одежде, основные свойства одежды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8628E2">
              <w:rPr>
                <w:rFonts w:ascii="Times New Roman" w:hAnsi="Times New Roman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25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Занятия физической культурой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Здоровье человека как индивидуальная, так и общественная ценность. Основные факторы, оказывающее существенное влияние на здоровье человека. Взаимосвязь, существующая между духовной, физической, и социальной составляющими здоровья человека.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Физическое здоровье, гигиены, изменения в подростковом возрасте, духовное здоровье, акселерация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Отрабатывать навыки личной гигиены, занятие физкультурой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F33DC0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  <w:r w:rsidR="00E92753">
              <w:rPr>
                <w:rFonts w:ascii="Times New Roman" w:hAnsi="Times New Roman"/>
                <w:szCs w:val="24"/>
              </w:rPr>
              <w:t>.04</w:t>
            </w: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1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Туризм -  как вид активного отдыха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понятия о процессе приспособления организма человека к новым климатическим условиям.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F33DC0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  <w:r w:rsidR="00E92753">
              <w:rPr>
                <w:rFonts w:ascii="Times New Roman" w:hAnsi="Times New Roman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uppressAutoHyphens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5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4C5A9B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C5A9B">
              <w:rPr>
                <w:rFonts w:ascii="Times New Roman" w:hAnsi="Times New Roman"/>
                <w:szCs w:val="24"/>
              </w:rPr>
              <w:t xml:space="preserve">Обобщающий урок </w:t>
            </w:r>
            <w:r w:rsidRPr="004F2DEE">
              <w:rPr>
                <w:rFonts w:ascii="Times New Roman" w:hAnsi="Times New Roman"/>
                <w:b/>
                <w:szCs w:val="24"/>
              </w:rPr>
              <w:t>контрольная работа.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Здоров</w:t>
            </w:r>
            <w:r>
              <w:rPr>
                <w:rFonts w:ascii="Times New Roman" w:hAnsi="Times New Roman"/>
                <w:szCs w:val="24"/>
              </w:rPr>
              <w:t xml:space="preserve">ье человека как индивидуальная </w:t>
            </w:r>
            <w:r w:rsidRPr="007444C8">
              <w:rPr>
                <w:rFonts w:ascii="Times New Roman" w:hAnsi="Times New Roman"/>
                <w:szCs w:val="24"/>
              </w:rPr>
              <w:t>ценность.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08</w:t>
            </w:r>
            <w:r w:rsidR="008628E2">
              <w:rPr>
                <w:rFonts w:ascii="Times New Roman" w:hAnsi="Times New Roman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8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Рекомендации специалистов МЧС по действиям в чрезвычайных ситуациях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Основные понятия об авариях, выбросах химически опасных веществ, действий при химических авариях, правила поведения при радиационной аварии, гидродинамической аварии.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8628E2" w:rsidRPr="007444C8" w:rsidRDefault="008628E2" w:rsidP="006D0E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Знать правила поведения при химических, радиационных и гидродинамических авариях.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  <w:r w:rsidR="008628E2">
              <w:rPr>
                <w:rFonts w:ascii="Times New Roman" w:hAnsi="Times New Roman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6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lastRenderedPageBreak/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Правила оказания первой помощи</w:t>
            </w:r>
          </w:p>
          <w:p w:rsidR="008628E2" w:rsidRPr="004F2DEE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b/>
                <w:szCs w:val="24"/>
              </w:rPr>
              <w:t>Знания</w:t>
            </w:r>
            <w:r w:rsidRPr="007444C8">
              <w:rPr>
                <w:rFonts w:ascii="Times New Roman" w:hAnsi="Times New Roman"/>
                <w:szCs w:val="24"/>
              </w:rPr>
              <w:t xml:space="preserve"> Ранние половые связи и их последствия.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  <w:r w:rsidR="00E92753">
              <w:rPr>
                <w:rFonts w:ascii="Times New Roman" w:hAnsi="Times New Roman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13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Итоговый обобщающий урок.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7444C8">
              <w:rPr>
                <w:rFonts w:ascii="Times New Roman" w:hAnsi="Times New Roman"/>
                <w:szCs w:val="24"/>
              </w:rPr>
              <w:t>« Оказание</w:t>
            </w:r>
            <w:proofErr w:type="gramEnd"/>
            <w:r w:rsidRPr="007444C8">
              <w:rPr>
                <w:rFonts w:ascii="Times New Roman" w:hAnsi="Times New Roman"/>
                <w:szCs w:val="24"/>
              </w:rPr>
              <w:t xml:space="preserve"> </w:t>
            </w:r>
            <w:r w:rsidR="00FF20AC">
              <w:rPr>
                <w:rFonts w:ascii="Times New Roman" w:hAnsi="Times New Roman"/>
                <w:szCs w:val="24"/>
              </w:rPr>
              <w:t xml:space="preserve"> </w:t>
            </w:r>
            <w:r w:rsidRPr="007444C8">
              <w:rPr>
                <w:rFonts w:ascii="Times New Roman" w:hAnsi="Times New Roman"/>
                <w:szCs w:val="24"/>
              </w:rPr>
              <w:t>первой помощи в условиях</w:t>
            </w:r>
            <w:r>
              <w:rPr>
                <w:rFonts w:ascii="Times New Roman" w:hAnsi="Times New Roman"/>
                <w:szCs w:val="24"/>
              </w:rPr>
              <w:t xml:space="preserve"> ЧС</w:t>
            </w:r>
            <w:r w:rsidRPr="007444C8">
              <w:rPr>
                <w:rFonts w:ascii="Times New Roman" w:hAnsi="Times New Roman"/>
                <w:szCs w:val="24"/>
              </w:rPr>
              <w:t>»</w:t>
            </w:r>
          </w:p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8E2" w:rsidRPr="007444C8" w:rsidRDefault="00F33DC0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  <w:r w:rsidR="00E92753">
              <w:rPr>
                <w:rFonts w:ascii="Times New Roman" w:hAnsi="Times New Roman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628E2" w:rsidRPr="009C125D" w:rsidTr="00724EAD">
        <w:trPr>
          <w:cantSplit/>
          <w:trHeight w:val="363"/>
        </w:trPr>
        <w:tc>
          <w:tcPr>
            <w:tcW w:w="1491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7444C8" w:rsidRDefault="008628E2" w:rsidP="006D0E49">
            <w:pPr>
              <w:snapToGrid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7444C8">
              <w:rPr>
                <w:rFonts w:ascii="Times New Roman" w:hAnsi="Times New Roman"/>
                <w:szCs w:val="24"/>
              </w:rPr>
              <w:t>Всего                                34</w:t>
            </w:r>
            <w:r>
              <w:rPr>
                <w:rFonts w:ascii="Times New Roman" w:hAnsi="Times New Roman"/>
                <w:szCs w:val="24"/>
              </w:rPr>
              <w:t xml:space="preserve">ч                                                                                  </w:t>
            </w:r>
            <w:r w:rsidR="00E92753">
              <w:rPr>
                <w:rFonts w:ascii="Times New Roman" w:hAnsi="Times New Roman"/>
                <w:szCs w:val="24"/>
              </w:rPr>
              <w:t xml:space="preserve">                             (34</w:t>
            </w:r>
            <w:r>
              <w:rPr>
                <w:rFonts w:ascii="Times New Roman" w:hAnsi="Times New Roman"/>
                <w:szCs w:val="24"/>
              </w:rPr>
              <w:t>ч)</w:t>
            </w:r>
          </w:p>
        </w:tc>
      </w:tr>
    </w:tbl>
    <w:p w:rsidR="008628E2" w:rsidRDefault="008628E2" w:rsidP="008628E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628E2" w:rsidRPr="00832877" w:rsidRDefault="008628E2" w:rsidP="008628E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Раздел 6. Система оценки результатов обучения.</w:t>
      </w:r>
    </w:p>
    <w:p w:rsidR="008628E2" w:rsidRDefault="008628E2" w:rsidP="008628E2">
      <w:pPr>
        <w:pStyle w:val="1"/>
        <w:keepNext/>
        <w:keepLines/>
        <w:shd w:val="clear" w:color="auto" w:fill="auto"/>
        <w:tabs>
          <w:tab w:val="left" w:pos="649"/>
        </w:tabs>
        <w:spacing w:line="240" w:lineRule="auto"/>
        <w:ind w:right="30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628E2" w:rsidRPr="009C125D" w:rsidRDefault="008628E2" w:rsidP="008628E2">
      <w:pPr>
        <w:tabs>
          <w:tab w:val="left" w:pos="1540"/>
        </w:tabs>
        <w:spacing w:after="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Оценка «5» - ответ не требует дополнений, весь материал изложен в полном объеме. Речь хорошая.</w:t>
      </w:r>
    </w:p>
    <w:p w:rsidR="008628E2" w:rsidRPr="009C125D" w:rsidRDefault="008628E2" w:rsidP="008628E2">
      <w:pPr>
        <w:tabs>
          <w:tab w:val="left" w:pos="1540"/>
        </w:tabs>
        <w:spacing w:after="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Оценка «4» - в изложении материала допущены незначительные ошибки, неточности.</w:t>
      </w:r>
    </w:p>
    <w:p w:rsidR="008628E2" w:rsidRPr="009C125D" w:rsidRDefault="008628E2" w:rsidP="008628E2">
      <w:pPr>
        <w:tabs>
          <w:tab w:val="left" w:pos="1540"/>
        </w:tabs>
        <w:spacing w:after="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Оценка «3» - в усвоении и изложении материала имеются существенные пробелы, изложение не самостоятельное (наводящие вопросы учителя, помощь учащихся), в ответе имеются существенные ошибки.</w:t>
      </w:r>
    </w:p>
    <w:p w:rsidR="008628E2" w:rsidRPr="009C125D" w:rsidRDefault="008628E2" w:rsidP="008628E2">
      <w:pPr>
        <w:widowControl w:val="0"/>
        <w:shd w:val="clear" w:color="auto" w:fill="FFFFFF"/>
        <w:tabs>
          <w:tab w:val="left" w:pos="571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>Оценка «2» - основное содержание материала по вопросу не раскрыто</w:t>
      </w:r>
    </w:p>
    <w:p w:rsidR="008628E2" w:rsidRPr="009C125D" w:rsidRDefault="008628E2" w:rsidP="008628E2">
      <w:pPr>
        <w:shd w:val="clear" w:color="auto" w:fill="FFFFFF"/>
        <w:spacing w:after="0"/>
        <w:ind w:left="5" w:right="5"/>
        <w:rPr>
          <w:rFonts w:ascii="Times New Roman" w:hAnsi="Times New Roman"/>
          <w:b/>
          <w:spacing w:val="5"/>
          <w:sz w:val="24"/>
          <w:szCs w:val="24"/>
        </w:rPr>
      </w:pPr>
      <w:r w:rsidRPr="009C125D">
        <w:rPr>
          <w:rFonts w:ascii="Times New Roman" w:hAnsi="Times New Roman"/>
          <w:b/>
          <w:spacing w:val="10"/>
          <w:sz w:val="24"/>
          <w:szCs w:val="24"/>
        </w:rPr>
        <w:t>Кроме того, учащиеся должны уметь при</w:t>
      </w:r>
      <w:r w:rsidRPr="009C125D">
        <w:rPr>
          <w:rFonts w:ascii="Times New Roman" w:hAnsi="Times New Roman"/>
          <w:b/>
          <w:spacing w:val="10"/>
          <w:sz w:val="24"/>
          <w:szCs w:val="24"/>
        </w:rPr>
        <w:softHyphen/>
      </w:r>
      <w:r w:rsidRPr="009C125D">
        <w:rPr>
          <w:rFonts w:ascii="Times New Roman" w:hAnsi="Times New Roman"/>
          <w:b/>
          <w:spacing w:val="5"/>
          <w:sz w:val="24"/>
          <w:szCs w:val="24"/>
        </w:rPr>
        <w:t>менять полученные знания и умения в практи</w:t>
      </w:r>
      <w:r w:rsidRPr="009C125D">
        <w:rPr>
          <w:rFonts w:ascii="Times New Roman" w:hAnsi="Times New Roman"/>
          <w:b/>
          <w:spacing w:val="12"/>
          <w:sz w:val="24"/>
          <w:szCs w:val="24"/>
        </w:rPr>
        <w:t xml:space="preserve">ческой деятельности и повседневной жизни </w:t>
      </w:r>
      <w:r w:rsidRPr="009C125D">
        <w:rPr>
          <w:rFonts w:ascii="Times New Roman" w:hAnsi="Times New Roman"/>
          <w:b/>
          <w:spacing w:val="5"/>
          <w:sz w:val="24"/>
          <w:szCs w:val="24"/>
        </w:rPr>
        <w:t>для:</w:t>
      </w:r>
    </w:p>
    <w:p w:rsidR="00043920" w:rsidRDefault="008628E2" w:rsidP="008628E2">
      <w:pPr>
        <w:widowControl w:val="0"/>
        <w:shd w:val="clear" w:color="auto" w:fill="FFFFFF"/>
        <w:tabs>
          <w:tab w:val="left" w:pos="571"/>
        </w:tabs>
        <w:autoSpaceDE w:val="0"/>
        <w:spacing w:after="0"/>
        <w:rPr>
          <w:rFonts w:ascii="Times New Roman" w:hAnsi="Times New Roman"/>
          <w:spacing w:val="10"/>
          <w:sz w:val="24"/>
          <w:szCs w:val="24"/>
        </w:rPr>
      </w:pPr>
      <w:r w:rsidRPr="009C125D">
        <w:rPr>
          <w:rFonts w:ascii="Times New Roman" w:hAnsi="Times New Roman"/>
          <w:spacing w:val="-3"/>
          <w:sz w:val="24"/>
          <w:szCs w:val="24"/>
        </w:rPr>
        <w:t>- обеспечения личной безопасности в различ</w:t>
      </w:r>
      <w:r w:rsidRPr="009C125D">
        <w:rPr>
          <w:rFonts w:ascii="Times New Roman" w:hAnsi="Times New Roman"/>
          <w:spacing w:val="-3"/>
          <w:sz w:val="24"/>
          <w:szCs w:val="24"/>
        </w:rPr>
        <w:softHyphen/>
      </w:r>
      <w:r w:rsidRPr="009C125D">
        <w:rPr>
          <w:rFonts w:ascii="Times New Roman" w:hAnsi="Times New Roman"/>
          <w:spacing w:val="-1"/>
          <w:sz w:val="24"/>
          <w:szCs w:val="24"/>
        </w:rPr>
        <w:t>ных опасных и чрезвычайных ситуациях природ</w:t>
      </w:r>
      <w:r w:rsidRPr="009C125D">
        <w:rPr>
          <w:rFonts w:ascii="Times New Roman" w:hAnsi="Times New Roman"/>
          <w:spacing w:val="-1"/>
          <w:sz w:val="24"/>
          <w:szCs w:val="24"/>
        </w:rPr>
        <w:softHyphen/>
      </w:r>
      <w:r w:rsidRPr="009C125D">
        <w:rPr>
          <w:rFonts w:ascii="Times New Roman" w:hAnsi="Times New Roman"/>
          <w:spacing w:val="10"/>
          <w:sz w:val="24"/>
          <w:szCs w:val="24"/>
        </w:rPr>
        <w:t>ного, техногенного и социального характера;</w:t>
      </w:r>
    </w:p>
    <w:p w:rsidR="00043920" w:rsidRPr="00043920" w:rsidRDefault="008628E2" w:rsidP="00043920">
      <w:pPr>
        <w:widowControl w:val="0"/>
        <w:shd w:val="clear" w:color="auto" w:fill="FFFFFF"/>
        <w:tabs>
          <w:tab w:val="left" w:pos="571"/>
        </w:tabs>
        <w:autoSpaceDE w:val="0"/>
        <w:spacing w:after="0"/>
        <w:rPr>
          <w:rFonts w:ascii="Times New Roman" w:hAnsi="Times New Roman"/>
          <w:spacing w:val="3"/>
          <w:sz w:val="24"/>
          <w:szCs w:val="24"/>
        </w:rPr>
      </w:pPr>
      <w:r w:rsidRPr="009C125D">
        <w:rPr>
          <w:rFonts w:ascii="Times New Roman" w:hAnsi="Times New Roman"/>
          <w:spacing w:val="3"/>
          <w:sz w:val="24"/>
          <w:szCs w:val="24"/>
        </w:rPr>
        <w:t>- активного отдыха в природных условиях;</w:t>
      </w:r>
      <w:r w:rsidR="0004392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C125D">
        <w:rPr>
          <w:rFonts w:ascii="Times New Roman" w:hAnsi="Times New Roman"/>
          <w:spacing w:val="1"/>
          <w:sz w:val="24"/>
          <w:szCs w:val="24"/>
        </w:rPr>
        <w:t>- оказания первой медицинской помощи по</w:t>
      </w:r>
      <w:r w:rsidRPr="009C125D">
        <w:rPr>
          <w:rFonts w:ascii="Times New Roman" w:hAnsi="Times New Roman"/>
          <w:spacing w:val="1"/>
          <w:sz w:val="24"/>
          <w:szCs w:val="24"/>
        </w:rPr>
        <w:softHyphen/>
      </w:r>
      <w:r w:rsidRPr="009C125D">
        <w:rPr>
          <w:rFonts w:ascii="Times New Roman" w:hAnsi="Times New Roman"/>
          <w:spacing w:val="4"/>
          <w:sz w:val="24"/>
          <w:szCs w:val="24"/>
        </w:rPr>
        <w:t>страдавшим;</w:t>
      </w:r>
      <w:r w:rsidR="0004392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C125D">
        <w:rPr>
          <w:rFonts w:ascii="Times New Roman" w:hAnsi="Times New Roman"/>
          <w:sz w:val="24"/>
          <w:szCs w:val="24"/>
        </w:rPr>
        <w:t>- соблюде</w:t>
      </w:r>
      <w:r>
        <w:rPr>
          <w:rFonts w:ascii="Times New Roman" w:hAnsi="Times New Roman"/>
          <w:sz w:val="24"/>
          <w:szCs w:val="24"/>
        </w:rPr>
        <w:t>ния норм здорового образа жизни</w:t>
      </w:r>
      <w:r w:rsidR="00043920">
        <w:rPr>
          <w:rFonts w:ascii="Times New Roman" w:hAnsi="Times New Roman"/>
          <w:sz w:val="24"/>
          <w:szCs w:val="24"/>
        </w:rPr>
        <w:t xml:space="preserve"> –и практически выполнять нормативы по ГО и огневой подготовке</w:t>
      </w:r>
      <w:r w:rsidR="00043920">
        <w:rPr>
          <w:rFonts w:ascii="Times New Roman" w:hAnsi="Times New Roman"/>
          <w:spacing w:val="10"/>
          <w:sz w:val="24"/>
          <w:szCs w:val="24"/>
        </w:rPr>
        <w:t>- уметь использовать средства индивидуальной защиты</w:t>
      </w:r>
    </w:p>
    <w:p w:rsidR="008628E2" w:rsidRPr="009C125D" w:rsidRDefault="008628E2" w:rsidP="008628E2">
      <w:pPr>
        <w:widowControl w:val="0"/>
        <w:shd w:val="clear" w:color="auto" w:fill="FFFFFF"/>
        <w:tabs>
          <w:tab w:val="left" w:pos="571"/>
        </w:tabs>
        <w:autoSpaceDE w:val="0"/>
        <w:spacing w:after="0"/>
        <w:ind w:left="284" w:right="395" w:hanging="284"/>
        <w:rPr>
          <w:rFonts w:ascii="Times New Roman" w:hAnsi="Times New Roman"/>
          <w:sz w:val="24"/>
          <w:szCs w:val="24"/>
        </w:rPr>
      </w:pPr>
    </w:p>
    <w:p w:rsidR="008628E2" w:rsidRDefault="008628E2" w:rsidP="008628E2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28E2" w:rsidRPr="00322704" w:rsidRDefault="008628E2" w:rsidP="008628E2">
      <w:pPr>
        <w:pStyle w:val="western"/>
        <w:shd w:val="clear" w:color="auto" w:fill="FFFFFF"/>
        <w:spacing w:before="0" w:beforeAutospacing="0" w:after="0" w:afterAutospacing="0" w:line="276" w:lineRule="auto"/>
      </w:pPr>
      <w:r w:rsidRPr="00322704">
        <w:rPr>
          <w:b/>
          <w:bCs/>
        </w:rPr>
        <w:t>Особенности оценивания планируемых результатов</w:t>
      </w:r>
    </w:p>
    <w:p w:rsidR="008628E2" w:rsidRPr="008F403D" w:rsidRDefault="008628E2" w:rsidP="008628E2">
      <w:pPr>
        <w:pStyle w:val="western"/>
        <w:shd w:val="clear" w:color="auto" w:fill="FFFFFF"/>
        <w:spacing w:before="0" w:beforeAutospacing="0" w:after="0" w:afterAutospacing="0" w:line="276" w:lineRule="auto"/>
      </w:pPr>
      <w:r>
        <w:rPr>
          <w:bCs/>
        </w:rPr>
        <w:t xml:space="preserve">  </w:t>
      </w:r>
      <w:r w:rsidRPr="008F403D">
        <w:rPr>
          <w:bCs/>
        </w:rPr>
        <w:t xml:space="preserve">    Основным объектом системы оценки результатов</w:t>
      </w:r>
      <w:r w:rsidRPr="008F403D">
        <w:rPr>
          <w:rStyle w:val="apple-converted-space"/>
        </w:rPr>
        <w:t> </w:t>
      </w:r>
      <w:r w:rsidRPr="008F403D">
        <w:t>выступают требования Стандарта, которые конкретизируются в планируемых результатах освоения обучающимися</w:t>
      </w:r>
      <w:r w:rsidRPr="008F403D">
        <w:rPr>
          <w:rStyle w:val="apple-converted-space"/>
        </w:rPr>
        <w:t> </w:t>
      </w:r>
      <w:r>
        <w:t>рабочей программы курса ОБЖ в 9</w:t>
      </w:r>
      <w:r w:rsidRPr="008F403D">
        <w:t xml:space="preserve"> классе.  Итоговая оценка результатов освоения</w:t>
      </w:r>
      <w:r w:rsidRPr="008F403D">
        <w:rPr>
          <w:rStyle w:val="apple-converted-space"/>
        </w:rPr>
        <w:t> </w:t>
      </w:r>
      <w:r w:rsidRPr="008F403D">
        <w:t>рабочей программы курса «Основы б</w:t>
      </w:r>
      <w:r>
        <w:t>езопасного поведения» учащихся 9</w:t>
      </w:r>
      <w:r w:rsidRPr="008F403D">
        <w:t>-х классов определяется по результатам промежуточной и итоговой аттестации обучающихся.</w:t>
      </w:r>
    </w:p>
    <w:p w:rsidR="008628E2" w:rsidRPr="00832877" w:rsidRDefault="008628E2" w:rsidP="00401C32">
      <w:pPr>
        <w:pStyle w:val="western"/>
        <w:shd w:val="clear" w:color="auto" w:fill="FFFFFF"/>
        <w:spacing w:before="0" w:beforeAutospacing="0" w:after="240" w:afterAutospacing="0" w:line="276" w:lineRule="auto"/>
      </w:pPr>
      <w:r w:rsidRPr="002E5EAF">
        <w:rPr>
          <w:b/>
          <w:sz w:val="28"/>
          <w:szCs w:val="28"/>
        </w:rPr>
        <w:lastRenderedPageBreak/>
        <w:t>Раздел 7.</w:t>
      </w:r>
      <w:r w:rsidRPr="002E5EAF">
        <w:rPr>
          <w:b/>
          <w:sz w:val="28"/>
        </w:rPr>
        <w:t xml:space="preserve"> Учебно-методическое и материально-техническое обеспечение образовательного процесса:</w:t>
      </w:r>
    </w:p>
    <w:p w:rsidR="008628E2" w:rsidRPr="009C125D" w:rsidRDefault="008628E2" w:rsidP="008628E2">
      <w:pPr>
        <w:numPr>
          <w:ilvl w:val="0"/>
          <w:numId w:val="5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Оценка качества подготовки выпускников основной школы по основам безопасности жизнедеятельности. / авт.-сост. Г. А. </w:t>
      </w:r>
      <w:proofErr w:type="spellStart"/>
      <w:r w:rsidRPr="009C125D">
        <w:rPr>
          <w:rFonts w:ascii="Times New Roman" w:hAnsi="Times New Roman"/>
          <w:sz w:val="24"/>
          <w:szCs w:val="24"/>
        </w:rPr>
        <w:t>Колодницкий</w:t>
      </w:r>
      <w:proofErr w:type="spellEnd"/>
      <w:r w:rsidRPr="009C125D">
        <w:rPr>
          <w:rFonts w:ascii="Times New Roman" w:hAnsi="Times New Roman"/>
          <w:sz w:val="24"/>
          <w:szCs w:val="24"/>
        </w:rPr>
        <w:t xml:space="preserve">, В. Н. </w:t>
      </w:r>
      <w:proofErr w:type="spellStart"/>
      <w:r w:rsidRPr="009C125D">
        <w:rPr>
          <w:rFonts w:ascii="Times New Roman" w:hAnsi="Times New Roman"/>
          <w:sz w:val="24"/>
          <w:szCs w:val="24"/>
        </w:rPr>
        <w:t>Латчук</w:t>
      </w:r>
      <w:proofErr w:type="spellEnd"/>
      <w:r w:rsidRPr="009C125D">
        <w:rPr>
          <w:rFonts w:ascii="Times New Roman" w:hAnsi="Times New Roman"/>
          <w:sz w:val="24"/>
          <w:szCs w:val="24"/>
        </w:rPr>
        <w:t>, В. В. Марков, С. К. Миронов, Б. И. Мишин,</w:t>
      </w:r>
      <w:r>
        <w:rPr>
          <w:rFonts w:ascii="Times New Roman" w:hAnsi="Times New Roman"/>
          <w:sz w:val="24"/>
          <w:szCs w:val="24"/>
        </w:rPr>
        <w:t xml:space="preserve"> М. И. </w:t>
      </w:r>
      <w:proofErr w:type="spellStart"/>
      <w:r>
        <w:rPr>
          <w:rFonts w:ascii="Times New Roman" w:hAnsi="Times New Roman"/>
          <w:sz w:val="24"/>
          <w:szCs w:val="24"/>
        </w:rPr>
        <w:t>Хабнер</w:t>
      </w:r>
      <w:proofErr w:type="spellEnd"/>
      <w:r>
        <w:rPr>
          <w:rFonts w:ascii="Times New Roman" w:hAnsi="Times New Roman"/>
          <w:sz w:val="24"/>
          <w:szCs w:val="24"/>
        </w:rPr>
        <w:t>. – М.: Дрофа, 2012</w:t>
      </w:r>
      <w:r w:rsidRPr="009C125D">
        <w:rPr>
          <w:rFonts w:ascii="Times New Roman" w:hAnsi="Times New Roman"/>
          <w:sz w:val="24"/>
          <w:szCs w:val="24"/>
        </w:rPr>
        <w:t>;</w:t>
      </w:r>
    </w:p>
    <w:p w:rsidR="008628E2" w:rsidRPr="009C125D" w:rsidRDefault="008628E2" w:rsidP="008628E2">
      <w:pPr>
        <w:numPr>
          <w:ilvl w:val="0"/>
          <w:numId w:val="5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Ваши шансы избежать беды: учебное пособие / сборник ситуационных задач по курсу «Основы безопасности жизнедеятельности» / авт.-сост. В. К. </w:t>
      </w:r>
      <w:proofErr w:type="spellStart"/>
      <w:r w:rsidRPr="009C125D">
        <w:rPr>
          <w:rFonts w:ascii="Times New Roman" w:hAnsi="Times New Roman"/>
          <w:sz w:val="24"/>
          <w:szCs w:val="24"/>
        </w:rPr>
        <w:t>Емельянчик</w:t>
      </w:r>
      <w:proofErr w:type="spellEnd"/>
      <w:r w:rsidRPr="009C125D">
        <w:rPr>
          <w:rFonts w:ascii="Times New Roman" w:hAnsi="Times New Roman"/>
          <w:sz w:val="24"/>
          <w:szCs w:val="24"/>
        </w:rPr>
        <w:t>, М. Е. Капитонова.;</w:t>
      </w:r>
    </w:p>
    <w:p w:rsidR="008628E2" w:rsidRPr="009C125D" w:rsidRDefault="008628E2" w:rsidP="008628E2">
      <w:pPr>
        <w:numPr>
          <w:ilvl w:val="0"/>
          <w:numId w:val="5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 Евлахов В. М. Раздаточные материалы по основам безопасности жизнедеятельности;</w:t>
      </w:r>
    </w:p>
    <w:p w:rsidR="008628E2" w:rsidRPr="009C125D" w:rsidRDefault="008628E2" w:rsidP="008628E2">
      <w:pPr>
        <w:numPr>
          <w:ilvl w:val="0"/>
          <w:numId w:val="5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sz w:val="24"/>
          <w:szCs w:val="24"/>
        </w:rPr>
        <w:t xml:space="preserve">Основы безопасности жизнедеятельности: </w:t>
      </w:r>
      <w:proofErr w:type="gramStart"/>
      <w:r w:rsidRPr="009C125D">
        <w:rPr>
          <w:rFonts w:ascii="Times New Roman" w:hAnsi="Times New Roman"/>
          <w:sz w:val="24"/>
          <w:szCs w:val="24"/>
        </w:rPr>
        <w:t>сб</w:t>
      </w:r>
      <w:r>
        <w:rPr>
          <w:rFonts w:ascii="Times New Roman" w:hAnsi="Times New Roman"/>
          <w:sz w:val="24"/>
          <w:szCs w:val="24"/>
        </w:rPr>
        <w:t xml:space="preserve">орник </w:t>
      </w:r>
      <w:r w:rsidRPr="009C125D">
        <w:rPr>
          <w:rFonts w:ascii="Times New Roman" w:hAnsi="Times New Roman"/>
          <w:sz w:val="24"/>
          <w:szCs w:val="24"/>
        </w:rPr>
        <w:t>.заданий</w:t>
      </w:r>
      <w:proofErr w:type="gramEnd"/>
      <w:r w:rsidRPr="009C125D">
        <w:rPr>
          <w:rFonts w:ascii="Times New Roman" w:hAnsi="Times New Roman"/>
          <w:sz w:val="24"/>
          <w:szCs w:val="24"/>
        </w:rPr>
        <w:t xml:space="preserve"> для проведения экзамена в 9 </w:t>
      </w:r>
      <w:proofErr w:type="spellStart"/>
      <w:r w:rsidRPr="009C125D">
        <w:rPr>
          <w:rFonts w:ascii="Times New Roman" w:hAnsi="Times New Roman"/>
          <w:sz w:val="24"/>
          <w:szCs w:val="24"/>
        </w:rPr>
        <w:t>кл</w:t>
      </w:r>
      <w:proofErr w:type="spellEnd"/>
      <w:r w:rsidRPr="009C125D">
        <w:rPr>
          <w:rFonts w:ascii="Times New Roman" w:hAnsi="Times New Roman"/>
          <w:sz w:val="24"/>
          <w:szCs w:val="24"/>
        </w:rPr>
        <w:t>. / А. Т. Смирнов, М. В. Маслов, Б. И. Мишин; под общ. ред. А. Т. Смирнова. – М: Просвещение,</w:t>
      </w:r>
      <w:r>
        <w:rPr>
          <w:rFonts w:ascii="Times New Roman" w:hAnsi="Times New Roman"/>
          <w:sz w:val="24"/>
          <w:szCs w:val="24"/>
        </w:rPr>
        <w:t xml:space="preserve"> 2014</w:t>
      </w:r>
      <w:r w:rsidRPr="009C125D">
        <w:rPr>
          <w:rFonts w:ascii="Times New Roman" w:hAnsi="Times New Roman"/>
          <w:sz w:val="24"/>
          <w:szCs w:val="24"/>
        </w:rPr>
        <w:t>.</w:t>
      </w:r>
    </w:p>
    <w:p w:rsidR="008628E2" w:rsidRPr="009C125D" w:rsidRDefault="008628E2" w:rsidP="008628E2">
      <w:pPr>
        <w:pStyle w:val="a4"/>
        <w:spacing w:before="0"/>
        <w:rPr>
          <w:rStyle w:val="a3"/>
        </w:rPr>
      </w:pPr>
      <w:r w:rsidRPr="009C125D">
        <w:rPr>
          <w:rStyle w:val="a3"/>
        </w:rPr>
        <w:t xml:space="preserve">Сайты, используемые при </w:t>
      </w:r>
      <w:proofErr w:type="gramStart"/>
      <w:r w:rsidRPr="009C125D">
        <w:rPr>
          <w:rStyle w:val="a3"/>
        </w:rPr>
        <w:t>подготовке  уроков</w:t>
      </w:r>
      <w:proofErr w:type="gramEnd"/>
      <w:r w:rsidRPr="009C125D">
        <w:rPr>
          <w:rStyle w:val="a3"/>
        </w:rPr>
        <w:t>, сообщений, докладов и рефератов.</w:t>
      </w:r>
    </w:p>
    <w:tbl>
      <w:tblPr>
        <w:tblW w:w="145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7488"/>
        <w:gridCol w:w="244"/>
      </w:tblGrid>
      <w:tr w:rsidR="008628E2" w:rsidRPr="009C125D" w:rsidTr="00073938">
        <w:trPr>
          <w:trHeight w:val="35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9C125D">
              <w:rPr>
                <w:rStyle w:val="a3"/>
                <w:rFonts w:ascii="Times New Roman" w:hAnsi="Times New Roman"/>
                <w:sz w:val="24"/>
                <w:szCs w:val="24"/>
              </w:rPr>
              <w:t>Название сайта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9C125D">
              <w:rPr>
                <w:rStyle w:val="a3"/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244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</w:tc>
      </w:tr>
      <w:tr w:rsidR="008628E2" w:rsidRPr="009C125D" w:rsidTr="00073938">
        <w:trPr>
          <w:trHeight w:val="26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МЧС России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http://www.emercom.gov.ru</w:t>
            </w:r>
          </w:p>
        </w:tc>
        <w:tc>
          <w:tcPr>
            <w:tcW w:w="24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8E2" w:rsidRPr="009C125D" w:rsidTr="00073938">
        <w:trPr>
          <w:trHeight w:val="23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http://mon.gov.ru/</w:t>
            </w:r>
          </w:p>
        </w:tc>
        <w:tc>
          <w:tcPr>
            <w:tcW w:w="24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8E2" w:rsidRPr="009C125D" w:rsidTr="00073938">
        <w:trPr>
          <w:trHeight w:val="20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РФ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http://www.mnr.gov.ru</w:t>
            </w:r>
          </w:p>
        </w:tc>
        <w:tc>
          <w:tcPr>
            <w:tcW w:w="24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8E2" w:rsidRPr="009C125D" w:rsidTr="00073938">
        <w:trPr>
          <w:trHeight w:val="111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Энциклопедия безопасности</w:t>
            </w:r>
          </w:p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http://www.opasno.net</w:t>
            </w:r>
          </w:p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25D">
              <w:rPr>
                <w:rFonts w:ascii="Times New Roman" w:hAnsi="Times New Roman"/>
                <w:sz w:val="24"/>
                <w:szCs w:val="24"/>
              </w:rPr>
              <w:t>http://www.mecom.ru/roshydro/pub/rus/index.htm</w:t>
            </w:r>
          </w:p>
        </w:tc>
        <w:tc>
          <w:tcPr>
            <w:tcW w:w="2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8E2" w:rsidRPr="009C125D" w:rsidRDefault="008628E2" w:rsidP="009F53B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28E2" w:rsidRPr="00832877" w:rsidRDefault="008628E2" w:rsidP="008628E2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2877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учебно-методическое обеспечение образовательного процесса:</w:t>
      </w:r>
    </w:p>
    <w:p w:rsidR="008628E2" w:rsidRPr="00832877" w:rsidRDefault="008628E2" w:rsidP="008628E2">
      <w:pPr>
        <w:suppressAutoHyphens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2877">
        <w:rPr>
          <w:rFonts w:ascii="Times New Roman" w:eastAsia="Times New Roman" w:hAnsi="Times New Roman"/>
          <w:sz w:val="24"/>
          <w:szCs w:val="24"/>
          <w:lang w:eastAsia="ru-RU"/>
        </w:rPr>
        <w:t>1) Компьютер;</w:t>
      </w:r>
    </w:p>
    <w:p w:rsidR="008628E2" w:rsidRPr="00832877" w:rsidRDefault="008628E2" w:rsidP="008628E2">
      <w:pPr>
        <w:suppressAutoHyphens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2877">
        <w:rPr>
          <w:rFonts w:ascii="Times New Roman" w:eastAsia="Times New Roman" w:hAnsi="Times New Roman"/>
          <w:sz w:val="24"/>
          <w:szCs w:val="24"/>
          <w:lang w:eastAsia="ru-RU"/>
        </w:rPr>
        <w:t>2) Мультимедиа проектор;</w:t>
      </w:r>
    </w:p>
    <w:p w:rsidR="008628E2" w:rsidRPr="00832877" w:rsidRDefault="008628E2" w:rsidP="008628E2">
      <w:pPr>
        <w:suppressAutoHyphens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2877">
        <w:rPr>
          <w:rFonts w:ascii="Times New Roman" w:eastAsia="Times New Roman" w:hAnsi="Times New Roman"/>
          <w:sz w:val="24"/>
          <w:szCs w:val="24"/>
          <w:lang w:eastAsia="ru-RU"/>
        </w:rPr>
        <w:t>3) Аптечка;</w:t>
      </w:r>
    </w:p>
    <w:p w:rsidR="008628E2" w:rsidRPr="00832877" w:rsidRDefault="008628E2" w:rsidP="008628E2">
      <w:pPr>
        <w:suppressAutoHyphens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287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Комплект плакатов </w:t>
      </w:r>
    </w:p>
    <w:p w:rsidR="008628E2" w:rsidRPr="00832877" w:rsidRDefault="008628E2" w:rsidP="008628E2">
      <w:pPr>
        <w:suppressAutoHyphens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2877">
        <w:rPr>
          <w:rFonts w:ascii="Times New Roman" w:eastAsia="Times New Roman" w:hAnsi="Times New Roman"/>
          <w:sz w:val="24"/>
          <w:szCs w:val="24"/>
          <w:lang w:eastAsia="ru-RU"/>
        </w:rPr>
        <w:t xml:space="preserve">5) Использование видеороликов и презентаций </w:t>
      </w:r>
    </w:p>
    <w:p w:rsidR="008628E2" w:rsidRPr="009C125D" w:rsidRDefault="008628E2" w:rsidP="008628E2">
      <w:pPr>
        <w:shd w:val="clear" w:color="auto" w:fill="FFFFFF"/>
        <w:spacing w:before="281" w:after="0" w:line="240" w:lineRule="auto"/>
        <w:ind w:left="2203"/>
        <w:rPr>
          <w:rFonts w:ascii="Times New Roman" w:hAnsi="Times New Roman"/>
          <w:sz w:val="24"/>
          <w:szCs w:val="24"/>
        </w:rPr>
      </w:pPr>
      <w:r w:rsidRPr="009C125D">
        <w:rPr>
          <w:rFonts w:ascii="Times New Roman" w:hAnsi="Times New Roman"/>
          <w:b/>
          <w:spacing w:val="-4"/>
          <w:sz w:val="24"/>
          <w:szCs w:val="24"/>
        </w:rPr>
        <w:t xml:space="preserve">                                                         </w:t>
      </w:r>
    </w:p>
    <w:p w:rsidR="00F43BC8" w:rsidRDefault="00F43BC8"/>
    <w:sectPr w:rsidR="00F43BC8" w:rsidSect="00401C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9"/>
    <w:multiLevelType w:val="single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2DF716D3"/>
    <w:multiLevelType w:val="hybridMultilevel"/>
    <w:tmpl w:val="B0A686F0"/>
    <w:lvl w:ilvl="0" w:tplc="B0A4F5A8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5" w15:restartNumberingAfterBreak="0">
    <w:nsid w:val="4D9479BC"/>
    <w:multiLevelType w:val="hybridMultilevel"/>
    <w:tmpl w:val="24B6C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2D"/>
    <w:rsid w:val="00043920"/>
    <w:rsid w:val="00073938"/>
    <w:rsid w:val="000A15E2"/>
    <w:rsid w:val="00401C32"/>
    <w:rsid w:val="00524CA7"/>
    <w:rsid w:val="006D0E49"/>
    <w:rsid w:val="00724EAD"/>
    <w:rsid w:val="008628E2"/>
    <w:rsid w:val="00933525"/>
    <w:rsid w:val="009F53B8"/>
    <w:rsid w:val="00A476EF"/>
    <w:rsid w:val="00CA45D2"/>
    <w:rsid w:val="00CE34E4"/>
    <w:rsid w:val="00D23B1A"/>
    <w:rsid w:val="00E47F4B"/>
    <w:rsid w:val="00E6212D"/>
    <w:rsid w:val="00E92753"/>
    <w:rsid w:val="00F33DC0"/>
    <w:rsid w:val="00F43BC8"/>
    <w:rsid w:val="00FF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9833"/>
  <w15:chartTrackingRefBased/>
  <w15:docId w15:val="{76865C39-D398-431C-8000-403AA021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8E2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628E2"/>
    <w:rPr>
      <w:b/>
      <w:bCs/>
    </w:rPr>
  </w:style>
  <w:style w:type="character" w:customStyle="1" w:styleId="apple-converted-space">
    <w:name w:val="apple-converted-space"/>
    <w:basedOn w:val="a0"/>
    <w:rsid w:val="008628E2"/>
  </w:style>
  <w:style w:type="paragraph" w:customStyle="1" w:styleId="21">
    <w:name w:val="Основной текст с отступом 21"/>
    <w:basedOn w:val="a"/>
    <w:rsid w:val="008628E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4">
    <w:name w:val="Normal (Web)"/>
    <w:basedOn w:val="a"/>
    <w:rsid w:val="008628E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rsid w:val="008628E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8628E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mall">
    <w:name w:val="small"/>
    <w:rsid w:val="008628E2"/>
  </w:style>
  <w:style w:type="character" w:customStyle="1" w:styleId="a7">
    <w:name w:val="Основной текст_"/>
    <w:link w:val="1"/>
    <w:locked/>
    <w:rsid w:val="008628E2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1">
    <w:name w:val="Основной текст1"/>
    <w:basedOn w:val="a"/>
    <w:link w:val="a7"/>
    <w:rsid w:val="008628E2"/>
    <w:pPr>
      <w:shd w:val="clear" w:color="auto" w:fill="FFFFFF"/>
      <w:suppressAutoHyphens w:val="0"/>
      <w:spacing w:after="0" w:line="240" w:lineRule="exact"/>
      <w:jc w:val="both"/>
    </w:pPr>
    <w:rPr>
      <w:rFonts w:ascii="Century Schoolbook" w:eastAsia="Century Schoolbook" w:hAnsi="Century Schoolbook" w:cs="Century Schoolbook"/>
      <w:lang w:eastAsia="en-US"/>
    </w:rPr>
  </w:style>
  <w:style w:type="paragraph" w:customStyle="1" w:styleId="western">
    <w:name w:val="western"/>
    <w:basedOn w:val="a"/>
    <w:rsid w:val="008628E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стиль2"/>
    <w:basedOn w:val="a"/>
    <w:rsid w:val="009F53B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9AF05-1436-4DD9-915A-8947FA4A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19</Pages>
  <Words>4851</Words>
  <Characters>27652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Z500</dc:creator>
  <cp:keywords/>
  <dc:description/>
  <cp:lastModifiedBy>Z500</cp:lastModifiedBy>
  <cp:revision>14</cp:revision>
  <dcterms:created xsi:type="dcterms:W3CDTF">2018-08-20T17:05:00Z</dcterms:created>
  <dcterms:modified xsi:type="dcterms:W3CDTF">2018-09-23T16:21:00Z</dcterms:modified>
</cp:coreProperties>
</file>